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:rsidR="007D48E5" w:rsidRPr="00D9472A" w:rsidRDefault="007D48E5" w:rsidP="007D48E5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127"/>
      </w:tblGrid>
      <w:tr w:rsidR="007D48E5" w:rsidRPr="00D9472A" w:rsidTr="004F4060">
        <w:trPr>
          <w:jc w:val="center"/>
        </w:trPr>
        <w:tc>
          <w:tcPr>
            <w:tcW w:w="9127" w:type="dxa"/>
            <w:hideMark/>
          </w:tcPr>
          <w:p w:rsidR="007D48E5" w:rsidRPr="00D9472A" w:rsidRDefault="007D48E5" w:rsidP="004F4060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  <w:lang w:val="ru-RU"/>
              </w:rPr>
            </w:pPr>
            <w:r w:rsidRPr="00D9472A">
              <w:rPr>
                <w:b/>
                <w:caps/>
                <w:lang w:val="ru-RU"/>
              </w:rPr>
              <w:t>Утверждаю:</w:t>
            </w:r>
          </w:p>
          <w:p w:rsidR="007D48E5" w:rsidRPr="00D9472A" w:rsidRDefault="007523CA" w:rsidP="004F4060">
            <w:pPr>
              <w:tabs>
                <w:tab w:val="left" w:pos="7740"/>
              </w:tabs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________________________</w:t>
            </w:r>
          </w:p>
          <w:p w:rsidR="007D48E5" w:rsidRPr="00D9472A" w:rsidRDefault="007D48E5" w:rsidP="00E47C68">
            <w:pPr>
              <w:tabs>
                <w:tab w:val="left" w:pos="7740"/>
              </w:tabs>
              <w:spacing w:line="360" w:lineRule="auto"/>
              <w:jc w:val="right"/>
              <w:rPr>
                <w:lang w:val="ru-RU"/>
              </w:rPr>
            </w:pPr>
            <w:r w:rsidRPr="00D9472A">
              <w:rPr>
                <w:lang w:val="ru-RU"/>
              </w:rPr>
              <w:t xml:space="preserve"> «_____» ___________</w:t>
            </w:r>
            <w:r w:rsidR="00E47C68">
              <w:t xml:space="preserve">        </w:t>
            </w:r>
          </w:p>
        </w:tc>
      </w:tr>
    </w:tbl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F00A9A" w:rsidRPr="00F00A9A" w:rsidRDefault="00F00A9A" w:rsidP="00F00A9A">
      <w:pPr>
        <w:keepNext/>
        <w:spacing w:before="240"/>
        <w:ind w:firstLine="0"/>
        <w:jc w:val="center"/>
        <w:outlineLvl w:val="0"/>
        <w:rPr>
          <w:sz w:val="20"/>
          <w:lang w:val="ru-RU"/>
        </w:rPr>
      </w:pPr>
      <w:r w:rsidRPr="009354EC">
        <w:rPr>
          <w:sz w:val="20"/>
          <w:lang w:val="ru-RU"/>
        </w:rPr>
        <w:t xml:space="preserve">ДЛЯ </w:t>
      </w:r>
      <w:r w:rsidRPr="00F00A9A">
        <w:rPr>
          <w:sz w:val="20"/>
          <w:lang w:val="ru-RU"/>
        </w:rPr>
        <w:t xml:space="preserve">ПРОВЕРКИ СФОРМИРОВАННОСТИ КОМПЕТЕНЦИЙ </w:t>
      </w: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d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F52C96" w:rsidTr="004F4060">
        <w:tc>
          <w:tcPr>
            <w:tcW w:w="3227" w:type="dxa"/>
            <w:vAlign w:val="center"/>
          </w:tcPr>
          <w:p w:rsidR="007D48E5" w:rsidRDefault="007D48E5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F52C96" w:rsidRDefault="004F4060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</w:rPr>
            </w:pPr>
            <w:r w:rsidRPr="004F4060">
              <w:rPr>
                <w:b/>
                <w:lang w:val="ru-RU"/>
              </w:rPr>
              <w:t>Дискретная математика для программистов</w:t>
            </w:r>
          </w:p>
        </w:tc>
      </w:tr>
      <w:tr w:rsidR="007D48E5" w:rsidRPr="004B62F7" w:rsidTr="004F4060">
        <w:tc>
          <w:tcPr>
            <w:tcW w:w="3227" w:type="dxa"/>
            <w:vAlign w:val="center"/>
          </w:tcPr>
          <w:p w:rsidR="007D48E5" w:rsidRDefault="007D48E5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C51DB1" w:rsidTr="004F4060">
        <w:tc>
          <w:tcPr>
            <w:tcW w:w="3227" w:type="dxa"/>
            <w:vAlign w:val="center"/>
          </w:tcPr>
          <w:p w:rsidR="007D48E5" w:rsidRDefault="008E4D11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Pr="003A6F5B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(профиль):</w:t>
            </w:r>
          </w:p>
        </w:tc>
        <w:tc>
          <w:tcPr>
            <w:tcW w:w="7087" w:type="dxa"/>
            <w:vAlign w:val="center"/>
          </w:tcPr>
          <w:p w:rsidR="007D48E5" w:rsidRPr="000F406C" w:rsidRDefault="007523CA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Машинное обучение и анализ данных</w:t>
            </w:r>
          </w:p>
        </w:tc>
      </w:tr>
      <w:tr w:rsidR="007D48E5" w:rsidRPr="004B62F7" w:rsidTr="004F4060">
        <w:tc>
          <w:tcPr>
            <w:tcW w:w="3227" w:type="dxa"/>
            <w:vAlign w:val="center"/>
          </w:tcPr>
          <w:p w:rsidR="007D48E5" w:rsidRDefault="007D48E5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7D48E5" w:rsidRPr="00F42B9E" w:rsidRDefault="00C51DB1" w:rsidP="009C6877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7D48E5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r w:rsidR="008E4D11" w:rsidRPr="00BF4F97"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r>
              <w:rPr>
                <w:b/>
                <w:bCs/>
                <w:kern w:val="32"/>
                <w:szCs w:val="32"/>
                <w:lang w:val="ru-RU"/>
              </w:rPr>
              <w:t>очно-заочная</w:t>
            </w:r>
            <w:bookmarkStart w:id="0" w:name="_GoBack"/>
            <w:bookmarkEnd w:id="0"/>
          </w:p>
        </w:tc>
      </w:tr>
    </w:tbl>
    <w:p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7523CA" w:rsidRPr="003839DC" w:rsidRDefault="00BF4F97" w:rsidP="007523CA">
      <w:pPr>
        <w:ind w:firstLine="0"/>
        <w:rPr>
          <w:lang w:val="ru-RU"/>
        </w:rPr>
      </w:pPr>
      <w:r>
        <w:rPr>
          <w:szCs w:val="24"/>
          <w:lang w:val="ru-RU"/>
        </w:rPr>
        <w:lastRenderedPageBreak/>
        <w:t>Фонд оценочных средств рассмотрен</w:t>
      </w:r>
      <w:r w:rsidR="00036542">
        <w:rPr>
          <w:szCs w:val="24"/>
          <w:lang w:val="ru-RU"/>
        </w:rPr>
        <w:t xml:space="preserve"> на заседании кафедры </w:t>
      </w:r>
      <w:r w:rsidR="007523CA" w:rsidRPr="00640B91">
        <w:rPr>
          <w:szCs w:val="24"/>
          <w:lang w:val="ru-RU"/>
        </w:rPr>
        <w:t>математики</w:t>
      </w:r>
      <w:r w:rsidR="00456FC1">
        <w:rPr>
          <w:szCs w:val="24"/>
          <w:lang w:val="ru-RU"/>
        </w:rPr>
        <w:t xml:space="preserve"> и прикладных информационных технологий</w:t>
      </w:r>
    </w:p>
    <w:p w:rsidR="007D48E5" w:rsidRPr="00F3389A" w:rsidRDefault="007D48E5" w:rsidP="007D48E5">
      <w:pPr>
        <w:spacing w:line="360" w:lineRule="auto"/>
        <w:ind w:firstLine="0"/>
        <w:rPr>
          <w:i/>
          <w:szCs w:val="24"/>
          <w:lang w:val="ru-RU"/>
        </w:rPr>
      </w:pPr>
    </w:p>
    <w:p w:rsidR="003A6F5B" w:rsidRPr="007D48E5" w:rsidRDefault="003A6F5B" w:rsidP="003A6F5B">
      <w:pPr>
        <w:ind w:firstLine="0"/>
        <w:rPr>
          <w:lang w:val="ru-RU"/>
        </w:rPr>
      </w:pPr>
    </w:p>
    <w:p w:rsidR="003A6F5B" w:rsidRPr="003A6F5B" w:rsidRDefault="003A6F5B" w:rsidP="003A6F5B">
      <w:pPr>
        <w:rPr>
          <w:lang w:val="ru-RU"/>
        </w:rPr>
      </w:pPr>
    </w:p>
    <w:p w:rsidR="00F00A9A" w:rsidRPr="00456FC1" w:rsidRDefault="003046EC" w:rsidP="00F00A9A">
      <w:pPr>
        <w:tabs>
          <w:tab w:val="num" w:pos="0"/>
          <w:tab w:val="left" w:pos="567"/>
          <w:tab w:val="left" w:pos="993"/>
          <w:tab w:val="left" w:pos="1134"/>
        </w:tabs>
        <w:spacing w:line="360" w:lineRule="auto"/>
        <w:rPr>
          <w:b/>
          <w:szCs w:val="16"/>
          <w:lang w:val="ru-RU" w:eastAsia="en-US"/>
        </w:rPr>
      </w:pPr>
      <w:bookmarkStart w:id="1" w:name="bookmark11"/>
      <w:r w:rsidRPr="00C96231">
        <w:rPr>
          <w:szCs w:val="24"/>
          <w:lang w:val="ru-RU"/>
        </w:rPr>
        <w:br w:type="page"/>
      </w:r>
      <w:r w:rsidR="00F00A9A" w:rsidRPr="00456FC1">
        <w:rPr>
          <w:b/>
          <w:szCs w:val="16"/>
          <w:lang w:val="ru-RU" w:eastAsia="en-US"/>
        </w:rPr>
        <w:lastRenderedPageBreak/>
        <w:t xml:space="preserve">Процесс изучения дисциплины направлен на формирование следующих компетенций: </w:t>
      </w:r>
    </w:p>
    <w:p w:rsidR="00F00A9A" w:rsidRPr="003F386C" w:rsidRDefault="00F00A9A" w:rsidP="00F00A9A">
      <w:pPr>
        <w:tabs>
          <w:tab w:val="left" w:pos="567"/>
        </w:tabs>
        <w:jc w:val="right"/>
        <w:rPr>
          <w:lang w:val="ru-RU"/>
        </w:rPr>
      </w:pPr>
      <w:r w:rsidRPr="003F386C">
        <w:rPr>
          <w:lang w:val="ru-RU"/>
        </w:rPr>
        <w:t>Таблица</w:t>
      </w:r>
      <w:r>
        <w:rPr>
          <w:lang w:val="ru-RU"/>
        </w:rPr>
        <w:t xml:space="preserve"> </w:t>
      </w:r>
      <w:r w:rsidRPr="003F386C">
        <w:rPr>
          <w:lang w:val="ru-RU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3268"/>
        <w:gridCol w:w="4146"/>
      </w:tblGrid>
      <w:tr w:rsidR="00F00A9A" w:rsidRPr="00F24906" w:rsidTr="00C63074"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A9A" w:rsidRPr="00F24906" w:rsidRDefault="00F00A9A" w:rsidP="00C63074">
            <w:pPr>
              <w:pStyle w:val="af7"/>
              <w:tabs>
                <w:tab w:val="left" w:pos="1134"/>
              </w:tabs>
              <w:spacing w:after="0"/>
              <w:ind w:left="0" w:firstLine="0"/>
              <w:jc w:val="center"/>
              <w:rPr>
                <w:bCs/>
                <w:iCs/>
                <w:color w:val="000000"/>
                <w:sz w:val="20"/>
                <w:lang w:val="ru-RU"/>
              </w:rPr>
            </w:pPr>
            <w:r w:rsidRPr="00F24906">
              <w:rPr>
                <w:bCs/>
                <w:iCs/>
                <w:color w:val="000000"/>
                <w:sz w:val="20"/>
                <w:lang w:val="ru-RU"/>
              </w:rPr>
              <w:t>Код и наименование компетенции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A9A" w:rsidRPr="00F24906" w:rsidRDefault="00F00A9A" w:rsidP="00C63074">
            <w:pPr>
              <w:tabs>
                <w:tab w:val="left" w:pos="1134"/>
              </w:tabs>
              <w:ind w:firstLine="0"/>
              <w:jc w:val="center"/>
              <w:rPr>
                <w:bCs/>
                <w:iCs/>
                <w:color w:val="000000"/>
                <w:sz w:val="20"/>
                <w:lang w:val="ru-RU"/>
              </w:rPr>
            </w:pPr>
            <w:r w:rsidRPr="00F24906">
              <w:rPr>
                <w:bCs/>
                <w:iCs/>
                <w:color w:val="000000"/>
                <w:sz w:val="20"/>
                <w:lang w:val="ru-RU"/>
              </w:rPr>
              <w:t xml:space="preserve">Код и наименование индикаторов достижения компетенций </w:t>
            </w:r>
            <w:r w:rsidRPr="00F24906">
              <w:rPr>
                <w:sz w:val="20"/>
                <w:lang w:val="ru-RU"/>
              </w:rPr>
              <w:t>(ИДК)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F24906" w:rsidRDefault="00F00A9A" w:rsidP="00C63074">
            <w:pPr>
              <w:tabs>
                <w:tab w:val="left" w:pos="1134"/>
              </w:tabs>
              <w:ind w:firstLine="0"/>
              <w:jc w:val="center"/>
              <w:rPr>
                <w:bCs/>
                <w:iCs/>
                <w:color w:val="000000"/>
                <w:sz w:val="20"/>
                <w:lang w:val="ru-RU"/>
              </w:rPr>
            </w:pPr>
            <w:r w:rsidRPr="00F24906">
              <w:rPr>
                <w:bCs/>
                <w:iCs/>
                <w:color w:val="000000"/>
                <w:sz w:val="20"/>
                <w:lang w:val="ru-RU"/>
              </w:rPr>
              <w:t>Результаты обучения по дисциплине</w:t>
            </w:r>
          </w:p>
        </w:tc>
      </w:tr>
      <w:tr w:rsidR="00F00A9A" w:rsidRPr="00C51DB1" w:rsidTr="00C63074"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A9A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  <w:r w:rsidRPr="00583CE3">
              <w:rPr>
                <w:sz w:val="20"/>
                <w:lang w:val="ru-RU"/>
              </w:rPr>
              <w:t>ОПК-2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1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widowControl w:val="0"/>
              <w:ind w:firstLine="0"/>
              <w:rPr>
                <w:sz w:val="20"/>
                <w:lang w:val="ru-RU" w:eastAsia="en-US"/>
              </w:rPr>
            </w:pPr>
            <w:r w:rsidRPr="008F25B7">
              <w:rPr>
                <w:sz w:val="20"/>
                <w:lang w:val="ru-RU" w:eastAsia="en-US"/>
              </w:rPr>
              <w:t>ОПК-2.</w:t>
            </w:r>
            <w:r>
              <w:rPr>
                <w:sz w:val="20"/>
                <w:lang w:val="ru-RU" w:eastAsia="en-US"/>
              </w:rPr>
              <w:t xml:space="preserve">1 </w:t>
            </w:r>
            <w:r w:rsidRPr="008F25B7">
              <w:rPr>
                <w:sz w:val="20"/>
                <w:lang w:val="ru-RU" w:eastAsia="en-US"/>
              </w:rPr>
              <w:t>Способ</w:t>
            </w:r>
            <w:r>
              <w:rPr>
                <w:sz w:val="20"/>
                <w:lang w:val="ru-RU" w:eastAsia="en-US"/>
              </w:rPr>
              <w:t>ен</w:t>
            </w:r>
            <w:r w:rsidRPr="008F25B7">
              <w:rPr>
                <w:sz w:val="20"/>
                <w:lang w:val="ru-RU" w:eastAsia="en-US"/>
              </w:rPr>
              <w:t xml:space="preserve"> получ</w:t>
            </w:r>
            <w:r>
              <w:rPr>
                <w:sz w:val="20"/>
                <w:lang w:val="ru-RU" w:eastAsia="en-US"/>
              </w:rPr>
              <w:t>ать</w:t>
            </w:r>
            <w:r w:rsidRPr="008F25B7">
              <w:rPr>
                <w:sz w:val="20"/>
                <w:lang w:val="ru-RU" w:eastAsia="en-US"/>
              </w:rPr>
              <w:t xml:space="preserve"> информаци</w:t>
            </w:r>
            <w:r>
              <w:rPr>
                <w:sz w:val="20"/>
                <w:lang w:val="ru-RU" w:eastAsia="en-US"/>
              </w:rPr>
              <w:t>ю</w:t>
            </w:r>
            <w:r w:rsidRPr="008F25B7">
              <w:rPr>
                <w:sz w:val="20"/>
                <w:lang w:val="ru-RU" w:eastAsia="en-US"/>
              </w:rPr>
              <w:t xml:space="preserve"> о новых математических методах решения прикладных задач</w:t>
            </w:r>
          </w:p>
          <w:p w:rsidR="00F00A9A" w:rsidRPr="00070085" w:rsidRDefault="00F00A9A" w:rsidP="00C63074">
            <w:pPr>
              <w:widowControl w:val="0"/>
              <w:ind w:firstLine="0"/>
              <w:rPr>
                <w:b/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8049FE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Знает</w:t>
            </w:r>
            <w:r>
              <w:rPr>
                <w:sz w:val="20"/>
                <w:lang w:val="ru-RU" w:eastAsia="en-US"/>
              </w:rPr>
              <w:t xml:space="preserve"> (З1) </w:t>
            </w:r>
            <w:r w:rsidRPr="000941C1">
              <w:rPr>
                <w:sz w:val="20"/>
                <w:lang w:val="ru-RU" w:eastAsia="en-US"/>
              </w:rPr>
              <w:t>основные понятия дискретной математики, используемых для описания важнейших математических моделей и математических методов, и раскрытие взаимосвязи этих понятий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A9A" w:rsidRPr="0098254F" w:rsidRDefault="00F00A9A" w:rsidP="00C63074">
            <w:pPr>
              <w:widowControl w:val="0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0941C1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Умеет</w:t>
            </w:r>
            <w:r>
              <w:rPr>
                <w:sz w:val="20"/>
                <w:lang w:val="ru-RU" w:eastAsia="en-US"/>
              </w:rPr>
              <w:t xml:space="preserve"> (У1) </w:t>
            </w:r>
            <w:r w:rsidRPr="000941C1">
              <w:rPr>
                <w:color w:val="000000" w:themeColor="text1"/>
                <w:sz w:val="20"/>
                <w:lang w:val="ru-RU"/>
              </w:rPr>
              <w:t xml:space="preserve">реализовывать новые математические методы </w:t>
            </w:r>
            <w:r>
              <w:rPr>
                <w:color w:val="000000" w:themeColor="text1"/>
                <w:sz w:val="20"/>
                <w:lang w:val="ru-RU"/>
              </w:rPr>
              <w:t>с применением</w:t>
            </w:r>
            <w:r w:rsidRPr="000941C1">
              <w:rPr>
                <w:color w:val="000000" w:themeColor="text1"/>
                <w:sz w:val="20"/>
                <w:lang w:val="ru-RU"/>
              </w:rPr>
              <w:t xml:space="preserve"> дискретной математик</w:t>
            </w:r>
            <w:r>
              <w:rPr>
                <w:color w:val="000000" w:themeColor="text1"/>
                <w:sz w:val="20"/>
                <w:lang w:val="ru-RU"/>
              </w:rPr>
              <w:t>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9A" w:rsidRPr="00E77406" w:rsidRDefault="00F00A9A" w:rsidP="00C63074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85450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85450">
              <w:rPr>
                <w:sz w:val="20"/>
                <w:lang w:val="ru-RU" w:eastAsia="en-US"/>
              </w:rPr>
              <w:t>Владеет</w:t>
            </w:r>
            <w:r>
              <w:rPr>
                <w:sz w:val="20"/>
                <w:lang w:val="ru-RU" w:eastAsia="en-US"/>
              </w:rPr>
              <w:t xml:space="preserve"> (В1) </w:t>
            </w:r>
            <w:r w:rsidRPr="00585450">
              <w:rPr>
                <w:sz w:val="20"/>
                <w:lang w:val="ru-RU" w:eastAsia="en-US"/>
              </w:rPr>
              <w:t>навыками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исследования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по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использованию</w:t>
            </w:r>
            <w:r>
              <w:rPr>
                <w:sz w:val="20"/>
                <w:lang w:val="ru-RU" w:eastAsia="en-US"/>
              </w:rPr>
              <w:t xml:space="preserve"> подходящих </w:t>
            </w:r>
            <w:r w:rsidRPr="00585450">
              <w:rPr>
                <w:sz w:val="20"/>
                <w:lang w:val="ru-RU" w:eastAsia="en-US"/>
              </w:rPr>
              <w:t>методов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212996">
              <w:rPr>
                <w:sz w:val="20"/>
                <w:lang w:val="ru-RU" w:eastAsia="en-US"/>
              </w:rPr>
              <w:t>дискретной математики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для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решения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практических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задач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A9A" w:rsidRPr="00E77406" w:rsidRDefault="00F00A9A" w:rsidP="00C63074">
            <w:pPr>
              <w:widowControl w:val="0"/>
              <w:ind w:firstLine="0"/>
              <w:rPr>
                <w:sz w:val="20"/>
                <w:lang w:val="ru-RU"/>
              </w:rPr>
            </w:pPr>
            <w:r w:rsidRPr="008F25B7">
              <w:rPr>
                <w:sz w:val="20"/>
                <w:lang w:val="ru-RU" w:eastAsia="en-US"/>
              </w:rPr>
              <w:t>ОПК-2.</w:t>
            </w:r>
            <w:r>
              <w:rPr>
                <w:sz w:val="20"/>
                <w:lang w:val="ru-RU" w:eastAsia="en-US"/>
              </w:rPr>
              <w:t xml:space="preserve">2 </w:t>
            </w:r>
            <w:r w:rsidRPr="00D948DD">
              <w:rPr>
                <w:sz w:val="20"/>
                <w:lang w:val="ru-RU"/>
              </w:rPr>
              <w:t>Способен совершенствовать и реализовывать новые</w:t>
            </w:r>
            <w:r w:rsidRPr="008F25B7">
              <w:rPr>
                <w:sz w:val="20"/>
                <w:lang w:val="ru-RU" w:eastAsia="en-US"/>
              </w:rPr>
              <w:t xml:space="preserve"> математически</w:t>
            </w:r>
            <w:r>
              <w:rPr>
                <w:sz w:val="20"/>
                <w:lang w:val="ru-RU" w:eastAsia="en-US"/>
              </w:rPr>
              <w:t>е</w:t>
            </w:r>
            <w:r w:rsidRPr="008F25B7">
              <w:rPr>
                <w:sz w:val="20"/>
                <w:lang w:val="ru-RU" w:eastAsia="en-US"/>
              </w:rPr>
              <w:t xml:space="preserve"> метод</w:t>
            </w:r>
            <w:r>
              <w:rPr>
                <w:sz w:val="20"/>
                <w:lang w:val="ru-RU" w:eastAsia="en-US"/>
              </w:rPr>
              <w:t>ы</w:t>
            </w:r>
            <w:r w:rsidRPr="008F25B7">
              <w:rPr>
                <w:sz w:val="20"/>
                <w:lang w:val="ru-RU" w:eastAsia="en-US"/>
              </w:rPr>
              <w:t xml:space="preserve"> для решения задач в профессиональной деятельности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8049FE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Знает</w:t>
            </w:r>
            <w:r>
              <w:rPr>
                <w:sz w:val="20"/>
                <w:lang w:val="ru-RU" w:eastAsia="en-US"/>
              </w:rPr>
              <w:t xml:space="preserve"> (З2) </w:t>
            </w:r>
            <w:r w:rsidRPr="008F25B7">
              <w:rPr>
                <w:sz w:val="20"/>
                <w:lang w:val="ru-RU" w:eastAsia="en-US"/>
              </w:rPr>
              <w:t>математически</w:t>
            </w:r>
            <w:r>
              <w:rPr>
                <w:sz w:val="20"/>
                <w:lang w:val="ru-RU" w:eastAsia="en-US"/>
              </w:rPr>
              <w:t>е</w:t>
            </w:r>
            <w:r w:rsidRPr="008F25B7">
              <w:rPr>
                <w:sz w:val="20"/>
                <w:lang w:val="ru-RU" w:eastAsia="en-US"/>
              </w:rPr>
              <w:t xml:space="preserve"> метод</w:t>
            </w:r>
            <w:r>
              <w:rPr>
                <w:sz w:val="20"/>
                <w:lang w:val="ru-RU" w:eastAsia="en-US"/>
              </w:rPr>
              <w:t xml:space="preserve">ы, используемые </w:t>
            </w:r>
            <w:r w:rsidRPr="008F25B7">
              <w:rPr>
                <w:sz w:val="20"/>
                <w:lang w:val="ru-RU" w:eastAsia="en-US"/>
              </w:rPr>
              <w:t xml:space="preserve">для решения задач </w:t>
            </w:r>
            <w:r>
              <w:rPr>
                <w:sz w:val="20"/>
                <w:lang w:val="ru-RU" w:eastAsia="en-US"/>
              </w:rPr>
              <w:t>п</w:t>
            </w:r>
            <w:r w:rsidRPr="008F25B7">
              <w:rPr>
                <w:sz w:val="20"/>
                <w:lang w:val="ru-RU" w:eastAsia="en-US"/>
              </w:rPr>
              <w:t>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A9A" w:rsidRPr="00E77406" w:rsidRDefault="00F00A9A" w:rsidP="00C63074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0941C1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Умеет</w:t>
            </w:r>
            <w:r>
              <w:rPr>
                <w:sz w:val="20"/>
                <w:lang w:val="ru-RU" w:eastAsia="en-US"/>
              </w:rPr>
              <w:t xml:space="preserve"> (У2) использовать </w:t>
            </w:r>
            <w:r w:rsidRPr="008F25B7">
              <w:rPr>
                <w:sz w:val="20"/>
                <w:lang w:val="ru-RU" w:eastAsia="en-US"/>
              </w:rPr>
              <w:t>математически</w:t>
            </w:r>
            <w:r>
              <w:rPr>
                <w:sz w:val="20"/>
                <w:lang w:val="ru-RU" w:eastAsia="en-US"/>
              </w:rPr>
              <w:t>е</w:t>
            </w:r>
            <w:r w:rsidRPr="008F25B7">
              <w:rPr>
                <w:sz w:val="20"/>
                <w:lang w:val="ru-RU" w:eastAsia="en-US"/>
              </w:rPr>
              <w:t xml:space="preserve"> метод</w:t>
            </w:r>
            <w:r>
              <w:rPr>
                <w:sz w:val="20"/>
                <w:lang w:val="ru-RU" w:eastAsia="en-US"/>
              </w:rPr>
              <w:t xml:space="preserve">ы </w:t>
            </w:r>
            <w:r w:rsidRPr="008F25B7">
              <w:rPr>
                <w:sz w:val="20"/>
                <w:lang w:val="ru-RU" w:eastAsia="en-US"/>
              </w:rPr>
              <w:t xml:space="preserve">для решения задач </w:t>
            </w:r>
            <w:r>
              <w:rPr>
                <w:sz w:val="20"/>
                <w:lang w:val="ru-RU" w:eastAsia="en-US"/>
              </w:rPr>
              <w:t>п</w:t>
            </w:r>
            <w:r w:rsidRPr="008F25B7">
              <w:rPr>
                <w:sz w:val="20"/>
                <w:lang w:val="ru-RU" w:eastAsia="en-US"/>
              </w:rPr>
              <w:t>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9A" w:rsidRPr="00E77406" w:rsidRDefault="00F00A9A" w:rsidP="00C63074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85450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85450">
              <w:rPr>
                <w:sz w:val="20"/>
                <w:lang w:val="ru-RU" w:eastAsia="en-US"/>
              </w:rPr>
              <w:t>Владеет</w:t>
            </w:r>
            <w:r>
              <w:rPr>
                <w:sz w:val="20"/>
                <w:lang w:val="ru-RU" w:eastAsia="en-US"/>
              </w:rPr>
              <w:t xml:space="preserve"> (В2) </w:t>
            </w:r>
            <w:r w:rsidRPr="008F25B7">
              <w:rPr>
                <w:sz w:val="20"/>
                <w:lang w:val="ru-RU" w:eastAsia="en-US"/>
              </w:rPr>
              <w:t>математически</w:t>
            </w:r>
            <w:r>
              <w:rPr>
                <w:sz w:val="20"/>
                <w:lang w:val="ru-RU" w:eastAsia="en-US"/>
              </w:rPr>
              <w:t>ми</w:t>
            </w:r>
            <w:r w:rsidRPr="008F25B7">
              <w:rPr>
                <w:sz w:val="20"/>
                <w:lang w:val="ru-RU" w:eastAsia="en-US"/>
              </w:rPr>
              <w:t xml:space="preserve"> метод</w:t>
            </w:r>
            <w:r>
              <w:rPr>
                <w:sz w:val="20"/>
                <w:lang w:val="ru-RU" w:eastAsia="en-US"/>
              </w:rPr>
              <w:t xml:space="preserve">ами, используемыми </w:t>
            </w:r>
            <w:r w:rsidRPr="008F25B7">
              <w:rPr>
                <w:sz w:val="20"/>
                <w:lang w:val="ru-RU" w:eastAsia="en-US"/>
              </w:rPr>
              <w:t xml:space="preserve">для решения задач </w:t>
            </w:r>
            <w:r>
              <w:rPr>
                <w:sz w:val="20"/>
                <w:lang w:val="ru-RU" w:eastAsia="en-US"/>
              </w:rPr>
              <w:t>п</w:t>
            </w:r>
            <w:r w:rsidRPr="008F25B7">
              <w:rPr>
                <w:sz w:val="20"/>
                <w:lang w:val="ru-RU" w:eastAsia="en-US"/>
              </w:rPr>
              <w:t>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A9A" w:rsidRDefault="00F00A9A" w:rsidP="00C63074">
            <w:pPr>
              <w:pStyle w:val="afe"/>
              <w:widowControl w:val="0"/>
              <w:tabs>
                <w:tab w:val="left" w:pos="1134"/>
              </w:tabs>
              <w:rPr>
                <w:sz w:val="20"/>
              </w:rPr>
            </w:pPr>
            <w:r w:rsidRPr="00583CE3">
              <w:rPr>
                <w:sz w:val="20"/>
                <w:szCs w:val="20"/>
              </w:rPr>
              <w:t>ОПК-3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1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  <w:r w:rsidRPr="00A615DC">
              <w:rPr>
                <w:sz w:val="20"/>
                <w:lang w:val="ru-RU" w:eastAsia="en-US"/>
              </w:rPr>
              <w:t>ОПК-3.</w:t>
            </w:r>
            <w:r>
              <w:rPr>
                <w:sz w:val="20"/>
                <w:lang w:val="ru-RU" w:eastAsia="en-US"/>
              </w:rPr>
              <w:t>1 Способен анализировать п</w:t>
            </w:r>
            <w:r w:rsidRPr="00A615DC">
              <w:rPr>
                <w:sz w:val="20"/>
                <w:lang w:val="ru-RU" w:eastAsia="en-US"/>
              </w:rPr>
              <w:t>роблемы и тенденции разработки математических моделей для решения задач в профессиональной деятельности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8049FE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Знает</w:t>
            </w:r>
            <w:r>
              <w:rPr>
                <w:sz w:val="20"/>
                <w:lang w:val="ru-RU" w:eastAsia="en-US"/>
              </w:rPr>
              <w:t xml:space="preserve"> (З3) математические модели, используемые </w:t>
            </w:r>
            <w:r w:rsidRPr="008F25B7">
              <w:rPr>
                <w:sz w:val="20"/>
                <w:lang w:val="ru-RU" w:eastAsia="en-US"/>
              </w:rPr>
              <w:t xml:space="preserve">для решения задач </w:t>
            </w:r>
            <w:r>
              <w:rPr>
                <w:sz w:val="20"/>
                <w:lang w:val="ru-RU" w:eastAsia="en-US"/>
              </w:rPr>
              <w:t>п</w:t>
            </w:r>
            <w:r w:rsidRPr="008F25B7">
              <w:rPr>
                <w:sz w:val="20"/>
                <w:lang w:val="ru-RU" w:eastAsia="en-US"/>
              </w:rPr>
              <w:t>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0941C1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Умеет</w:t>
            </w:r>
            <w:r>
              <w:rPr>
                <w:sz w:val="20"/>
                <w:lang w:val="ru-RU" w:eastAsia="en-US"/>
              </w:rPr>
              <w:t xml:space="preserve"> (У3) моделировать задачи профессиональной деятельности</w:t>
            </w:r>
          </w:p>
        </w:tc>
      </w:tr>
      <w:tr w:rsidR="00F00A9A" w:rsidRPr="009C6877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85450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85450">
              <w:rPr>
                <w:sz w:val="20"/>
                <w:lang w:val="ru-RU" w:eastAsia="en-US"/>
              </w:rPr>
              <w:t>Владеет</w:t>
            </w:r>
            <w:r>
              <w:rPr>
                <w:sz w:val="20"/>
                <w:lang w:val="ru-RU" w:eastAsia="en-US"/>
              </w:rPr>
              <w:t xml:space="preserve"> (В3) алгоритмами моделирования </w:t>
            </w:r>
            <w:proofErr w:type="gramStart"/>
            <w:r w:rsidRPr="00A615DC">
              <w:rPr>
                <w:sz w:val="20"/>
                <w:lang w:val="ru-RU" w:eastAsia="en-US"/>
              </w:rPr>
              <w:t>задач  профессиональной</w:t>
            </w:r>
            <w:proofErr w:type="gramEnd"/>
            <w:r w:rsidRPr="00A615DC">
              <w:rPr>
                <w:sz w:val="20"/>
                <w:lang w:val="ru-RU" w:eastAsia="en-US"/>
              </w:rPr>
              <w:t xml:space="preserve">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  <w:r w:rsidRPr="00583CE3">
              <w:rPr>
                <w:sz w:val="20"/>
                <w:lang w:val="ru-RU" w:eastAsia="en-US"/>
              </w:rPr>
              <w:t>ОПК-3.2 Способен разрабатывать математические модели для решения прикладных задач и их использования в профессиональной деятельности</w:t>
            </w:r>
          </w:p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43029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Знает</w:t>
            </w:r>
            <w:r>
              <w:rPr>
                <w:sz w:val="20"/>
                <w:lang w:val="ru-RU" w:eastAsia="en-US"/>
              </w:rPr>
              <w:t xml:space="preserve"> (З4) </w:t>
            </w:r>
            <w:r w:rsidRPr="00543029">
              <w:rPr>
                <w:sz w:val="20"/>
                <w:lang w:val="ru-RU" w:eastAsia="en-US"/>
              </w:rPr>
              <w:t>основные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алгоритм</w:t>
            </w:r>
            <w:r>
              <w:rPr>
                <w:sz w:val="20"/>
                <w:lang w:val="ru-RU" w:eastAsia="en-US"/>
              </w:rPr>
              <w:t xml:space="preserve">ы </w:t>
            </w:r>
            <w:r w:rsidRPr="00543029">
              <w:rPr>
                <w:sz w:val="20"/>
                <w:lang w:val="ru-RU" w:eastAsia="en-US"/>
              </w:rPr>
              <w:t>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инструментальные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средства,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используемые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для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реализации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0941C1">
              <w:rPr>
                <w:sz w:val="20"/>
                <w:lang w:val="ru-RU"/>
              </w:rPr>
              <w:t>прикладных задач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43029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Умеет</w:t>
            </w:r>
            <w:r>
              <w:rPr>
                <w:sz w:val="20"/>
                <w:lang w:val="ru-RU" w:eastAsia="en-US"/>
              </w:rPr>
              <w:t xml:space="preserve"> (У4) </w:t>
            </w:r>
            <w:r w:rsidRPr="00543029">
              <w:rPr>
                <w:sz w:val="20"/>
                <w:lang w:val="ru-RU" w:eastAsia="en-US"/>
              </w:rPr>
              <w:t>реализовывать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алгоритм</w:t>
            </w:r>
            <w:r>
              <w:rPr>
                <w:sz w:val="20"/>
                <w:lang w:val="ru-RU" w:eastAsia="en-US"/>
              </w:rPr>
              <w:t xml:space="preserve">ы </w:t>
            </w:r>
            <w:r w:rsidRPr="00543029">
              <w:rPr>
                <w:sz w:val="20"/>
                <w:lang w:val="ru-RU" w:eastAsia="en-US"/>
              </w:rPr>
              <w:t>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инструментальные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средства</w:t>
            </w:r>
            <w:r w:rsidRPr="000941C1">
              <w:rPr>
                <w:sz w:val="20"/>
                <w:lang w:val="ru-RU"/>
              </w:rPr>
              <w:t xml:space="preserve"> в своей профессиональной деятельности</w:t>
            </w:r>
          </w:p>
        </w:tc>
      </w:tr>
      <w:tr w:rsidR="00F00A9A" w:rsidRPr="009C6877" w:rsidTr="00C63074">
        <w:tc>
          <w:tcPr>
            <w:tcW w:w="10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43029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Владеет</w:t>
            </w:r>
            <w:r>
              <w:rPr>
                <w:sz w:val="20"/>
                <w:lang w:val="ru-RU" w:eastAsia="en-US"/>
              </w:rPr>
              <w:t xml:space="preserve"> (В4) </w:t>
            </w:r>
            <w:r w:rsidRPr="00543029">
              <w:rPr>
                <w:sz w:val="20"/>
                <w:lang w:val="ru-RU" w:eastAsia="en-US"/>
              </w:rPr>
              <w:t>практическими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навыками</w:t>
            </w:r>
            <w:r>
              <w:rPr>
                <w:sz w:val="20"/>
                <w:lang w:val="ru-RU" w:eastAsia="en-US"/>
              </w:rPr>
              <w:t xml:space="preserve"> </w:t>
            </w:r>
            <w:proofErr w:type="gramStart"/>
            <w:r w:rsidRPr="00543029">
              <w:rPr>
                <w:sz w:val="20"/>
                <w:lang w:val="ru-RU" w:eastAsia="en-US"/>
              </w:rPr>
              <w:t>реализации</w:t>
            </w:r>
            <w:r>
              <w:rPr>
                <w:sz w:val="20"/>
                <w:lang w:val="ru-RU" w:eastAsia="en-US"/>
              </w:rPr>
              <w:t xml:space="preserve">  </w:t>
            </w:r>
            <w:r w:rsidRPr="00543029">
              <w:rPr>
                <w:sz w:val="20"/>
                <w:lang w:val="ru-RU" w:eastAsia="en-US"/>
              </w:rPr>
              <w:t>методов</w:t>
            </w:r>
            <w:proofErr w:type="gramEnd"/>
            <w:r>
              <w:rPr>
                <w:sz w:val="20"/>
                <w:lang w:val="ru-RU" w:eastAsia="en-US"/>
              </w:rPr>
              <w:t xml:space="preserve"> </w:t>
            </w:r>
            <w:r w:rsidRPr="000941C1">
              <w:rPr>
                <w:color w:val="000000" w:themeColor="text1"/>
                <w:sz w:val="20"/>
                <w:lang w:val="ru-RU"/>
              </w:rPr>
              <w:t>дискретной математик</w:t>
            </w:r>
            <w:r>
              <w:rPr>
                <w:color w:val="000000" w:themeColor="text1"/>
                <w:sz w:val="20"/>
                <w:lang w:val="ru-RU"/>
              </w:rPr>
              <w:t>и</w:t>
            </w:r>
            <w:r w:rsidRPr="00543029">
              <w:rPr>
                <w:sz w:val="20"/>
                <w:lang w:val="ru-RU" w:eastAsia="en-US"/>
              </w:rPr>
              <w:t xml:space="preserve"> 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их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применения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для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решения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прикладных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задач</w:t>
            </w:r>
          </w:p>
        </w:tc>
      </w:tr>
    </w:tbl>
    <w:p w:rsidR="003046EC" w:rsidRDefault="003046EC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</w:p>
    <w:p w:rsidR="00F00A9A" w:rsidRDefault="00F00A9A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</w:p>
    <w:p w:rsidR="00F00A9A" w:rsidRDefault="00F00A9A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</w:p>
    <w:p w:rsidR="00F00A9A" w:rsidRDefault="00F00A9A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</w:p>
    <w:p w:rsidR="00F00A9A" w:rsidRDefault="00F00A9A" w:rsidP="00F00A9A">
      <w:pPr>
        <w:pStyle w:val="1b"/>
        <w:shd w:val="clear" w:color="auto" w:fill="auto"/>
        <w:suppressAutoHyphens/>
        <w:spacing w:before="0" w:line="240" w:lineRule="auto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:rsidR="00F00A9A" w:rsidRPr="00CD7272" w:rsidRDefault="00F00A9A" w:rsidP="00F00A9A">
      <w:pPr>
        <w:pStyle w:val="1b"/>
        <w:shd w:val="clear" w:color="auto" w:fill="auto"/>
        <w:suppressAutoHyphens/>
        <w:spacing w:before="0" w:line="240" w:lineRule="auto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КОМПЕТЕНЦИЙ</w:t>
      </w:r>
    </w:p>
    <w:p w:rsidR="00F00A9A" w:rsidRPr="00F00A9A" w:rsidRDefault="00F00A9A" w:rsidP="00F00A9A">
      <w:pPr>
        <w:jc w:val="center"/>
        <w:rPr>
          <w:strike/>
          <w:szCs w:val="24"/>
          <w:lang w:val="ru-RU"/>
        </w:rPr>
      </w:pPr>
    </w:p>
    <w:p w:rsidR="009E3870" w:rsidRPr="009E3870" w:rsidRDefault="009E3870" w:rsidP="009E3870">
      <w:pPr>
        <w:suppressAutoHyphens w:val="0"/>
        <w:rPr>
          <w:b/>
          <w:i/>
          <w:szCs w:val="24"/>
          <w:lang w:val="ru-RU"/>
        </w:rPr>
      </w:pPr>
      <w:r w:rsidRPr="009E3870">
        <w:rPr>
          <w:b/>
          <w:i/>
          <w:szCs w:val="24"/>
          <w:lang w:val="ru-RU"/>
        </w:rPr>
        <w:t xml:space="preserve">Для оценки ОПК-2 </w:t>
      </w:r>
      <w:r w:rsidRPr="009E3870">
        <w:rPr>
          <w:i/>
          <w:szCs w:val="24"/>
          <w:lang w:val="ru-RU"/>
        </w:rPr>
        <w:t>Способен совершенствовать и реализовывать новые математические методы решения прикладных задач.</w:t>
      </w:r>
    </w:p>
    <w:p w:rsidR="009E3870" w:rsidRPr="006E4201" w:rsidRDefault="009E3870" w:rsidP="009E3870">
      <w:pPr>
        <w:suppressAutoHyphens w:val="0"/>
        <w:rPr>
          <w:rStyle w:val="FontStyle18"/>
          <w:b/>
          <w:i/>
          <w:lang w:val="ru-RU"/>
        </w:rPr>
      </w:pPr>
    </w:p>
    <w:p w:rsidR="009E3870" w:rsidRPr="006E4201" w:rsidRDefault="009E3870" w:rsidP="009E3870">
      <w:pPr>
        <w:ind w:left="707"/>
        <w:rPr>
          <w:szCs w:val="24"/>
          <w:lang w:val="ru-RU"/>
        </w:rPr>
      </w:pPr>
    </w:p>
    <w:p w:rsidR="009E3870" w:rsidRPr="006E4201" w:rsidRDefault="009E3870" w:rsidP="009E3870">
      <w:pPr>
        <w:ind w:firstLine="851"/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1. Для функции, заданной </w:t>
      </w:r>
      <w:proofErr w:type="gramStart"/>
      <w:r w:rsidRPr="006E4201">
        <w:rPr>
          <w:szCs w:val="24"/>
          <w:lang w:val="ru-RU"/>
        </w:rPr>
        <w:t xml:space="preserve">формулой </w:t>
      </w:r>
      <m:oMath>
        <m:r>
          <w:rPr>
            <w:rFonts w:ascii="Cambria Math" w:hAnsi="Cambria Math"/>
            <w:szCs w:val="24"/>
          </w:rPr>
          <m:t>F</m:t>
        </m:r>
        <m:r>
          <w:rPr>
            <w:rFonts w:ascii="Cambria Math" w:hAnsi="Cambria Math"/>
            <w:szCs w:val="24"/>
            <w:lang w:val="ru-RU"/>
          </w:rPr>
          <m:t>=</m:t>
        </m:r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>⋁</m:t>
        </m:r>
        <m:r>
          <w:rPr>
            <w:rFonts w:ascii="Cambria Math" w:hAnsi="Cambria Math"/>
            <w:szCs w:val="24"/>
          </w:rPr>
          <m:t>y</m:t>
        </m:r>
        <m:r>
          <w:rPr>
            <w:rFonts w:ascii="Cambria Math" w:hAnsi="Cambria Math"/>
            <w:szCs w:val="24"/>
            <w:lang w:val="ru-RU"/>
          </w:rPr>
          <m:t>→(</m:t>
        </m:r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x</m:t>
            </m:r>
          </m:e>
        </m:acc>
        <m:r>
          <w:rPr>
            <w:rFonts w:ascii="Cambria Math" w:hAnsi="Cambria Math"/>
            <w:szCs w:val="24"/>
          </w:rPr>
          <m:t>y</m:t>
        </m:r>
        <m:r>
          <w:rPr>
            <w:rFonts w:ascii="Cambria Math" w:hAnsi="Cambria Math"/>
            <w:szCs w:val="24"/>
            <w:lang w:val="ru-RU"/>
          </w:rPr>
          <m:t>⋁</m:t>
        </m:r>
        <m:r>
          <w:rPr>
            <w:rFonts w:ascii="Cambria Math" w:hAnsi="Cambria Math"/>
            <w:szCs w:val="24"/>
          </w:rPr>
          <m:t>x</m:t>
        </m:r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y</m:t>
            </m:r>
          </m:e>
        </m:acc>
        <m:r>
          <w:rPr>
            <w:rFonts w:ascii="Cambria Math" w:hAnsi="Cambria Math"/>
            <w:szCs w:val="24"/>
            <w:lang w:val="ru-RU"/>
          </w:rPr>
          <m:t>)</m:t>
        </m:r>
      </m:oMath>
      <w:r w:rsidRPr="006E4201">
        <w:rPr>
          <w:szCs w:val="24"/>
          <w:lang w:val="ru-RU"/>
        </w:rPr>
        <w:t>,</w:t>
      </w:r>
      <w:proofErr w:type="gramEnd"/>
      <w:r w:rsidRPr="006E4201">
        <w:rPr>
          <w:szCs w:val="24"/>
          <w:lang w:val="ru-RU"/>
        </w:rPr>
        <w:t xml:space="preserve"> нулевым является набор…</w:t>
      </w:r>
    </w:p>
    <w:p w:rsidR="009E3870" w:rsidRPr="006E4201" w:rsidRDefault="009E3870" w:rsidP="009E3870">
      <w:pPr>
        <w:pStyle w:val="afe"/>
        <w:numPr>
          <w:ilvl w:val="0"/>
          <w:numId w:val="32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(0,0)</w:t>
      </w:r>
    </w:p>
    <w:p w:rsidR="009E3870" w:rsidRPr="006E4201" w:rsidRDefault="009E3870" w:rsidP="009E3870">
      <w:pPr>
        <w:pStyle w:val="afe"/>
        <w:numPr>
          <w:ilvl w:val="0"/>
          <w:numId w:val="32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(0,1)</w:t>
      </w:r>
    </w:p>
    <w:p w:rsidR="009E3870" w:rsidRPr="006E4201" w:rsidRDefault="009E3870" w:rsidP="009E3870">
      <w:pPr>
        <w:pStyle w:val="afe"/>
        <w:numPr>
          <w:ilvl w:val="0"/>
          <w:numId w:val="32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(1,0)</w:t>
      </w:r>
    </w:p>
    <w:p w:rsidR="009E3870" w:rsidRPr="006E4201" w:rsidRDefault="009E3870" w:rsidP="009E3870">
      <w:pPr>
        <w:pStyle w:val="afe"/>
        <w:numPr>
          <w:ilvl w:val="0"/>
          <w:numId w:val="32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(1,1)</w:t>
      </w:r>
    </w:p>
    <w:p w:rsidR="009E3870" w:rsidRPr="006E4201" w:rsidRDefault="009E3870" w:rsidP="009E3870">
      <w:pPr>
        <w:ind w:left="708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d</w:t>
      </w:r>
    </w:p>
    <w:p w:rsidR="009E3870" w:rsidRPr="006E4201" w:rsidRDefault="009E3870" w:rsidP="009E3870">
      <w:pPr>
        <w:ind w:left="708"/>
        <w:rPr>
          <w:szCs w:val="24"/>
        </w:rPr>
      </w:pPr>
      <w:r w:rsidRPr="006E4201">
        <w:rPr>
          <w:szCs w:val="24"/>
        </w:rPr>
        <w:t xml:space="preserve">2. </w:t>
      </w:r>
      <w:proofErr w:type="spellStart"/>
      <w:r w:rsidRPr="006E4201">
        <w:rPr>
          <w:szCs w:val="24"/>
        </w:rPr>
        <w:t>Семантическое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дерево</w:t>
      </w:r>
      <w:proofErr w:type="spellEnd"/>
      <w:r w:rsidRPr="006E4201">
        <w:rPr>
          <w:szCs w:val="24"/>
        </w:rPr>
        <w:t xml:space="preserve"> </w:t>
      </w:r>
    </w:p>
    <w:p w:rsidR="009E3870" w:rsidRPr="006E4201" w:rsidRDefault="009E3870" w:rsidP="009E3870">
      <w:pPr>
        <w:ind w:left="708"/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40F01684" wp14:editId="559C8D22">
            <wp:extent cx="3257550" cy="13430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870" w:rsidRPr="006E4201" w:rsidRDefault="009E3870" w:rsidP="009E3870">
      <w:pPr>
        <w:ind w:left="708"/>
        <w:rPr>
          <w:szCs w:val="24"/>
        </w:rPr>
      </w:pPr>
      <w:proofErr w:type="spellStart"/>
      <w:r w:rsidRPr="006E4201">
        <w:rPr>
          <w:szCs w:val="24"/>
        </w:rPr>
        <w:t>Задает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переключательную</w:t>
      </w:r>
      <w:proofErr w:type="spellEnd"/>
      <w:r w:rsidRPr="006E4201">
        <w:rPr>
          <w:szCs w:val="24"/>
        </w:rPr>
        <w:t xml:space="preserve"> (</w:t>
      </w:r>
      <w:proofErr w:type="spellStart"/>
      <w:r w:rsidRPr="006E4201">
        <w:rPr>
          <w:szCs w:val="24"/>
        </w:rPr>
        <w:t>логическую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функцию</w:t>
      </w:r>
      <w:proofErr w:type="spellEnd"/>
      <w:r w:rsidRPr="006E4201">
        <w:rPr>
          <w:szCs w:val="24"/>
        </w:rPr>
        <w:t>)…</w:t>
      </w:r>
    </w:p>
    <w:p w:rsidR="009E3870" w:rsidRPr="006E4201" w:rsidRDefault="009E3870" w:rsidP="009E3870">
      <w:pPr>
        <w:pStyle w:val="afe"/>
        <w:numPr>
          <w:ilvl w:val="0"/>
          <w:numId w:val="33"/>
        </w:numPr>
        <w:spacing w:after="160" w:line="259" w:lineRule="auto"/>
        <w:jc w:val="left"/>
        <w:rPr>
          <w:szCs w:val="24"/>
        </w:rPr>
      </w:pPr>
      <w:proofErr w:type="gramStart"/>
      <w:r w:rsidRPr="006E4201">
        <w:rPr>
          <w:szCs w:val="24"/>
        </w:rPr>
        <w:t>конъюнкцию</w:t>
      </w:r>
      <w:proofErr w:type="gramEnd"/>
    </w:p>
    <w:p w:rsidR="009E3870" w:rsidRPr="006E4201" w:rsidRDefault="009E3870" w:rsidP="009E3870">
      <w:pPr>
        <w:pStyle w:val="afe"/>
        <w:numPr>
          <w:ilvl w:val="0"/>
          <w:numId w:val="33"/>
        </w:numPr>
        <w:spacing w:after="160" w:line="259" w:lineRule="auto"/>
        <w:jc w:val="left"/>
        <w:rPr>
          <w:szCs w:val="24"/>
        </w:rPr>
      </w:pPr>
      <w:proofErr w:type="gramStart"/>
      <w:r w:rsidRPr="006E4201">
        <w:rPr>
          <w:szCs w:val="24"/>
        </w:rPr>
        <w:t>дизъюнкцию</w:t>
      </w:r>
      <w:proofErr w:type="gramEnd"/>
    </w:p>
    <w:p w:rsidR="009E3870" w:rsidRPr="006E4201" w:rsidRDefault="009E3870" w:rsidP="009E3870">
      <w:pPr>
        <w:pStyle w:val="afe"/>
        <w:numPr>
          <w:ilvl w:val="0"/>
          <w:numId w:val="33"/>
        </w:numPr>
        <w:spacing w:after="160" w:line="259" w:lineRule="auto"/>
        <w:jc w:val="left"/>
        <w:rPr>
          <w:szCs w:val="24"/>
        </w:rPr>
      </w:pPr>
      <w:proofErr w:type="gramStart"/>
      <w:r w:rsidRPr="006E4201">
        <w:rPr>
          <w:szCs w:val="24"/>
        </w:rPr>
        <w:t>импликацию</w:t>
      </w:r>
      <w:proofErr w:type="gramEnd"/>
    </w:p>
    <w:p w:rsidR="009E3870" w:rsidRPr="006E4201" w:rsidRDefault="009E3870" w:rsidP="009E3870">
      <w:pPr>
        <w:pStyle w:val="afe"/>
        <w:numPr>
          <w:ilvl w:val="0"/>
          <w:numId w:val="33"/>
        </w:numPr>
        <w:spacing w:after="160" w:line="259" w:lineRule="auto"/>
        <w:jc w:val="left"/>
        <w:rPr>
          <w:szCs w:val="24"/>
        </w:rPr>
      </w:pPr>
      <w:proofErr w:type="spellStart"/>
      <w:proofErr w:type="gramStart"/>
      <w:r w:rsidRPr="006E4201">
        <w:rPr>
          <w:szCs w:val="24"/>
        </w:rPr>
        <w:t>эквиваленцию</w:t>
      </w:r>
      <w:proofErr w:type="spellEnd"/>
      <w:proofErr w:type="gramEnd"/>
    </w:p>
    <w:p w:rsidR="009E3870" w:rsidRPr="006E4201" w:rsidRDefault="009E3870" w:rsidP="009E3870">
      <w:pPr>
        <w:ind w:left="708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а</w:t>
      </w:r>
    </w:p>
    <w:p w:rsidR="009E3870" w:rsidRPr="006E4201" w:rsidRDefault="009E3870" w:rsidP="009E3870">
      <w:pPr>
        <w:ind w:left="708"/>
        <w:rPr>
          <w:szCs w:val="24"/>
          <w:lang w:val="ru-RU"/>
        </w:rPr>
      </w:pPr>
      <w:r w:rsidRPr="006E4201">
        <w:rPr>
          <w:szCs w:val="24"/>
          <w:lang w:val="ru-RU"/>
        </w:rPr>
        <w:t>3. Совершенная конъюнктивная нормальная форма (СКНФ) функции, заданной таблично</w:t>
      </w: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1045"/>
        <w:gridCol w:w="1045"/>
        <w:gridCol w:w="1059"/>
      </w:tblGrid>
      <w:tr w:rsidR="009E3870" w:rsidRPr="006E4201" w:rsidTr="00E94A41">
        <w:trPr>
          <w:trHeight w:val="262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x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y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F</w:t>
            </w:r>
          </w:p>
        </w:tc>
      </w:tr>
      <w:tr w:rsidR="009E3870" w:rsidRPr="006E4201" w:rsidTr="00E94A41">
        <w:trPr>
          <w:trHeight w:val="277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9E3870" w:rsidRPr="006E4201" w:rsidTr="00E94A41">
        <w:trPr>
          <w:trHeight w:val="262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9E3870" w:rsidRPr="006E4201" w:rsidTr="00E94A41">
        <w:trPr>
          <w:trHeight w:val="293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</w:tr>
      <w:tr w:rsidR="009E3870" w:rsidRPr="006E4201" w:rsidTr="00E94A41">
        <w:trPr>
          <w:trHeight w:val="293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</w:tr>
    </w:tbl>
    <w:p w:rsidR="009E3870" w:rsidRPr="006E4201" w:rsidRDefault="009E3870" w:rsidP="009E3870">
      <w:pPr>
        <w:ind w:left="708"/>
        <w:rPr>
          <w:szCs w:val="24"/>
        </w:rPr>
      </w:pPr>
      <w:proofErr w:type="spellStart"/>
      <w:proofErr w:type="gramStart"/>
      <w:r w:rsidRPr="006E4201">
        <w:rPr>
          <w:szCs w:val="24"/>
        </w:rPr>
        <w:t>описывается</w:t>
      </w:r>
      <w:proofErr w:type="spellEnd"/>
      <w:proofErr w:type="gram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формулой</w:t>
      </w:r>
      <w:proofErr w:type="spellEnd"/>
      <w:r w:rsidRPr="006E4201">
        <w:rPr>
          <w:szCs w:val="24"/>
        </w:rPr>
        <w:t>…</w:t>
      </w:r>
    </w:p>
    <w:p w:rsidR="009E3870" w:rsidRPr="006E4201" w:rsidRDefault="009C6877" w:rsidP="009E3870">
      <w:pPr>
        <w:pStyle w:val="afe"/>
        <w:numPr>
          <w:ilvl w:val="0"/>
          <w:numId w:val="34"/>
        </w:numPr>
        <w:spacing w:after="160" w:line="259" w:lineRule="auto"/>
        <w:jc w:val="left"/>
        <w:rPr>
          <w:szCs w:val="24"/>
        </w:rPr>
      </w:pP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</m:acc>
            <m:r>
              <w:rPr>
                <w:rFonts w:ascii="Cambria Math" w:hAnsi="Cambria Math"/>
                <w:szCs w:val="24"/>
              </w:rPr>
              <m:t>⋁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y</m:t>
                </m:r>
              </m:e>
            </m:acc>
          </m:e>
        </m:d>
        <m:r>
          <w:rPr>
            <w:rFonts w:ascii="Cambria Math" w:hAnsi="Cambria Math"/>
            <w:szCs w:val="24"/>
          </w:rPr>
          <m:t>∧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</m:acc>
            <m:r>
              <w:rPr>
                <w:rFonts w:ascii="Cambria Math" w:hAnsi="Cambria Math"/>
                <w:szCs w:val="24"/>
              </w:rPr>
              <m:t>⋁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</w:p>
    <w:p w:rsidR="009E3870" w:rsidRPr="006E4201" w:rsidRDefault="009C6877" w:rsidP="009E3870">
      <w:pPr>
        <w:pStyle w:val="afe"/>
        <w:numPr>
          <w:ilvl w:val="0"/>
          <w:numId w:val="34"/>
        </w:numPr>
        <w:spacing w:after="160" w:line="256" w:lineRule="auto"/>
        <w:jc w:val="left"/>
        <w:rPr>
          <w:szCs w:val="24"/>
        </w:rPr>
      </w:pP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x⋁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y</m:t>
                </m:r>
              </m:e>
            </m:acc>
          </m:e>
        </m:d>
        <m:r>
          <w:rPr>
            <w:rFonts w:ascii="Cambria Math" w:hAnsi="Cambria Math"/>
            <w:szCs w:val="24"/>
          </w:rPr>
          <m:t>∧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x⋁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</w:p>
    <w:p w:rsidR="009E3870" w:rsidRPr="006E4201" w:rsidRDefault="009C6877" w:rsidP="009E3870">
      <w:pPr>
        <w:pStyle w:val="afe"/>
        <w:numPr>
          <w:ilvl w:val="0"/>
          <w:numId w:val="34"/>
        </w:numPr>
        <w:spacing w:after="160" w:line="256" w:lineRule="auto"/>
        <w:jc w:val="left"/>
        <w:rPr>
          <w:szCs w:val="24"/>
        </w:rPr>
      </w:pP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</m:acc>
            <m:r>
              <w:rPr>
                <w:rFonts w:ascii="Cambria Math" w:hAnsi="Cambria Math"/>
                <w:szCs w:val="24"/>
              </w:rPr>
              <m:t>⋁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y</m:t>
                </m:r>
              </m:e>
            </m:acc>
          </m:e>
        </m:d>
        <m:r>
          <w:rPr>
            <w:rFonts w:ascii="Cambria Math" w:hAnsi="Cambria Math"/>
            <w:szCs w:val="24"/>
          </w:rPr>
          <m:t>∧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x⋁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y</m:t>
                </m:r>
              </m:e>
            </m:acc>
          </m:e>
        </m:d>
      </m:oMath>
    </w:p>
    <w:p w:rsidR="009E3870" w:rsidRPr="006E4201" w:rsidRDefault="009C6877" w:rsidP="009E3870">
      <w:pPr>
        <w:pStyle w:val="afe"/>
        <w:numPr>
          <w:ilvl w:val="0"/>
          <w:numId w:val="34"/>
        </w:numPr>
        <w:spacing w:after="160" w:line="256" w:lineRule="auto"/>
        <w:jc w:val="left"/>
        <w:rPr>
          <w:szCs w:val="24"/>
        </w:rPr>
      </w:pP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</m:acc>
            <m:r>
              <w:rPr>
                <w:rFonts w:ascii="Cambria Math" w:hAnsi="Cambria Math"/>
                <w:szCs w:val="24"/>
              </w:rPr>
              <m:t>⋁y</m:t>
            </m:r>
          </m:e>
        </m:d>
        <m:r>
          <w:rPr>
            <w:rFonts w:ascii="Cambria Math" w:hAnsi="Cambria Math"/>
            <w:szCs w:val="24"/>
          </w:rPr>
          <m:t>∧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x⋁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</w:p>
    <w:p w:rsidR="009E3870" w:rsidRPr="006E4201" w:rsidRDefault="009E3870" w:rsidP="009E3870">
      <w:pPr>
        <w:ind w:firstLine="708"/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Ответ: </w:t>
      </w:r>
      <w:r w:rsidRPr="006E4201">
        <w:rPr>
          <w:szCs w:val="24"/>
        </w:rPr>
        <w:t>a</w:t>
      </w:r>
    </w:p>
    <w:p w:rsidR="009E3870" w:rsidRPr="006E4201" w:rsidRDefault="009E3870" w:rsidP="009E3870">
      <w:pPr>
        <w:ind w:firstLine="708"/>
        <w:rPr>
          <w:rFonts w:eastAsiaTheme="minorEastAsia"/>
          <w:szCs w:val="24"/>
          <w:lang w:val="ru-RU"/>
        </w:rPr>
      </w:pPr>
      <w:r w:rsidRPr="006E4201">
        <w:rPr>
          <w:szCs w:val="24"/>
          <w:lang w:val="ru-RU"/>
        </w:rPr>
        <w:t xml:space="preserve">4. Пусть </w:t>
      </w:r>
      <w:r w:rsidRPr="006E4201">
        <w:rPr>
          <w:szCs w:val="24"/>
        </w:rPr>
        <w:t>x</w:t>
      </w:r>
      <w:r w:rsidRPr="006E4201">
        <w:rPr>
          <w:szCs w:val="24"/>
          <w:lang w:val="ru-RU"/>
        </w:rPr>
        <w:t xml:space="preserve">=0, </w:t>
      </w:r>
      <w:r w:rsidRPr="006E4201">
        <w:rPr>
          <w:szCs w:val="24"/>
        </w:rPr>
        <w:t>y</w:t>
      </w:r>
      <w:r w:rsidRPr="006E4201">
        <w:rPr>
          <w:szCs w:val="24"/>
          <w:lang w:val="ru-RU"/>
        </w:rPr>
        <w:t xml:space="preserve">=1, </w:t>
      </w:r>
      <w:r w:rsidRPr="006E4201">
        <w:rPr>
          <w:szCs w:val="24"/>
        </w:rPr>
        <w:t>z</w:t>
      </w:r>
      <w:r w:rsidRPr="006E4201">
        <w:rPr>
          <w:szCs w:val="24"/>
          <w:lang w:val="ru-RU"/>
        </w:rPr>
        <w:t>=1. Определить логическое значение следующего сложного высказывания</w:t>
      </w:r>
      <w:r w:rsidRPr="006E4201">
        <w:rPr>
          <w:szCs w:val="24"/>
        </w:rPr>
        <w:t> </w:t>
      </w:r>
      <m:oMath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 xml:space="preserve"> ∧ ( </m:t>
        </m:r>
        <m:r>
          <w:rPr>
            <w:rFonts w:ascii="Cambria Math" w:hAnsi="Cambria Math"/>
            <w:szCs w:val="24"/>
          </w:rPr>
          <m:t>y </m:t>
        </m:r>
        <m:r>
          <w:rPr>
            <w:rFonts w:ascii="Cambria Math" w:hAnsi="Cambria Math"/>
            <w:szCs w:val="24"/>
            <w:lang w:val="ru-RU"/>
          </w:rPr>
          <m:t>⋁</m:t>
        </m:r>
        <m:r>
          <w:rPr>
            <w:rFonts w:ascii="Cambria Math" w:hAnsi="Cambria Math"/>
            <w:szCs w:val="24"/>
          </w:rPr>
          <m:t>z</m:t>
        </m:r>
        <m:r>
          <w:rPr>
            <w:rFonts w:ascii="Cambria Math" w:hAnsi="Cambria Math"/>
            <w:szCs w:val="24"/>
            <w:lang w:val="ru-RU"/>
          </w:rPr>
          <m:t>)</m:t>
        </m:r>
      </m:oMath>
    </w:p>
    <w:p w:rsidR="009E3870" w:rsidRPr="006E4201" w:rsidRDefault="009E3870" w:rsidP="009E3870">
      <w:pPr>
        <w:ind w:firstLine="708"/>
        <w:rPr>
          <w:szCs w:val="24"/>
          <w:lang w:val="ru-RU"/>
        </w:rPr>
      </w:pPr>
      <w:r w:rsidRPr="006E4201">
        <w:rPr>
          <w:rFonts w:eastAsiaTheme="minorEastAsia"/>
          <w:szCs w:val="24"/>
          <w:lang w:val="ru-RU"/>
        </w:rPr>
        <w:t>Ответ: 0</w:t>
      </w:r>
    </w:p>
    <w:p w:rsidR="009E3870" w:rsidRPr="006E4201" w:rsidRDefault="009E3870" w:rsidP="009E3870">
      <w:pPr>
        <w:ind w:firstLine="708"/>
        <w:rPr>
          <w:szCs w:val="24"/>
          <w:lang w:val="ru-RU"/>
        </w:rPr>
      </w:pPr>
      <w:r w:rsidRPr="006E4201">
        <w:rPr>
          <w:szCs w:val="24"/>
          <w:lang w:val="ru-RU"/>
        </w:rPr>
        <w:lastRenderedPageBreak/>
        <w:t>5. На множестве М</w:t>
      </w:r>
      <w:proofErr w:type="gramStart"/>
      <w:r w:rsidRPr="006E4201">
        <w:rPr>
          <w:szCs w:val="24"/>
          <w:lang w:val="ru-RU"/>
        </w:rPr>
        <w:t>={</w:t>
      </w:r>
      <w:proofErr w:type="gramEnd"/>
      <w:r w:rsidRPr="006E4201">
        <w:rPr>
          <w:szCs w:val="24"/>
          <w:lang w:val="ru-RU"/>
        </w:rPr>
        <w:t xml:space="preserve">1,2,3, 4,…, 20} заданы предикаты: </w:t>
      </w:r>
      <w:r w:rsidRPr="006E4201">
        <w:rPr>
          <w:szCs w:val="24"/>
        </w:rPr>
        <w:t> P</w:t>
      </w:r>
      <w:r w:rsidRPr="006E4201">
        <w:rPr>
          <w:szCs w:val="24"/>
          <w:lang w:val="ru-RU"/>
        </w:rPr>
        <w:t>(</w:t>
      </w:r>
      <w:r w:rsidRPr="006E4201">
        <w:rPr>
          <w:i/>
          <w:iCs/>
          <w:szCs w:val="24"/>
        </w:rPr>
        <w:t>x</w:t>
      </w:r>
      <w:r w:rsidRPr="006E4201">
        <w:rPr>
          <w:szCs w:val="24"/>
          <w:lang w:val="ru-RU"/>
        </w:rPr>
        <w:t>)={</w:t>
      </w:r>
      <w:r w:rsidRPr="006E4201">
        <w:rPr>
          <w:i/>
          <w:iCs/>
          <w:szCs w:val="24"/>
          <w:lang w:val="ru-RU"/>
        </w:rPr>
        <w:t>х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 xml:space="preserve">– четное число}, </w:t>
      </w:r>
      <w:r w:rsidRPr="006E4201">
        <w:rPr>
          <w:szCs w:val="24"/>
        </w:rPr>
        <w:t>Q</w:t>
      </w:r>
      <w:r w:rsidRPr="006E4201">
        <w:rPr>
          <w:szCs w:val="24"/>
          <w:lang w:val="ru-RU"/>
        </w:rPr>
        <w:t>(</w:t>
      </w:r>
      <w:r w:rsidRPr="006E4201">
        <w:rPr>
          <w:i/>
          <w:iCs/>
          <w:szCs w:val="24"/>
        </w:rPr>
        <w:t>x</w:t>
      </w:r>
      <w:r w:rsidRPr="006E4201">
        <w:rPr>
          <w:szCs w:val="24"/>
          <w:lang w:val="ru-RU"/>
        </w:rPr>
        <w:t>)={</w:t>
      </w:r>
      <w:r w:rsidRPr="006E4201">
        <w:rPr>
          <w:i/>
          <w:iCs/>
          <w:szCs w:val="24"/>
          <w:lang w:val="ru-RU"/>
        </w:rPr>
        <w:t>х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 xml:space="preserve">– кратно 3}. Найдите область истинности </w:t>
      </w:r>
      <w:proofErr w:type="gramStart"/>
      <w:r w:rsidRPr="006E4201">
        <w:rPr>
          <w:szCs w:val="24"/>
          <w:lang w:val="ru-RU"/>
        </w:rPr>
        <w:t xml:space="preserve">предиката </w:t>
      </w:r>
      <m:oMath>
        <m:r>
          <w:rPr>
            <w:rFonts w:ascii="Cambria Math" w:hAnsi="Cambria Math"/>
            <w:szCs w:val="24"/>
          </w:rPr>
          <m:t>P</m:t>
        </m:r>
        <m:r>
          <w:rPr>
            <w:rFonts w:ascii="Cambria Math" w:hAnsi="Cambria Math"/>
            <w:szCs w:val="24"/>
            <w:lang w:val="ru-RU"/>
          </w:rPr>
          <m:t>(</m:t>
        </m:r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>)∧</m:t>
        </m:r>
        <m:r>
          <w:rPr>
            <w:rFonts w:ascii="Cambria Math" w:hAnsi="Cambria Math"/>
            <w:szCs w:val="24"/>
          </w:rPr>
          <m:t>Q</m:t>
        </m:r>
        <m:r>
          <w:rPr>
            <w:rFonts w:ascii="Cambria Math" w:hAnsi="Cambria Math"/>
            <w:szCs w:val="24"/>
            <w:lang w:val="ru-RU"/>
          </w:rPr>
          <m:t>(</m:t>
        </m:r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>)</m:t>
        </m:r>
      </m:oMath>
      <w:r w:rsidRPr="006E4201">
        <w:rPr>
          <w:szCs w:val="24"/>
          <w:lang w:val="ru-RU"/>
        </w:rPr>
        <w:t>,</w:t>
      </w:r>
      <w:proofErr w:type="gramEnd"/>
      <w:r w:rsidRPr="006E4201">
        <w:rPr>
          <w:szCs w:val="24"/>
          <w:lang w:val="ru-RU"/>
        </w:rPr>
        <w:t xml:space="preserve">  записав множество элементов,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 xml:space="preserve"> через запятую, без пробелов (если их несколько):</w:t>
      </w:r>
    </w:p>
    <w:p w:rsidR="009E3870" w:rsidRPr="006E4201" w:rsidRDefault="009E3870" w:rsidP="009E3870">
      <w:pPr>
        <w:ind w:firstLine="708"/>
        <w:rPr>
          <w:szCs w:val="24"/>
          <w:lang w:val="ru-RU"/>
        </w:rPr>
      </w:pPr>
      <w:r w:rsidRPr="006E4201">
        <w:rPr>
          <w:szCs w:val="24"/>
          <w:lang w:val="ru-RU"/>
        </w:rPr>
        <w:t>Ответ: 6,12,18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6. Какие из следующих импликаций истинны: 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</w:rPr>
        <w:t>a</w:t>
      </w:r>
      <w:r w:rsidRPr="006E4201">
        <w:rPr>
          <w:szCs w:val="24"/>
          <w:lang w:val="ru-RU"/>
        </w:rPr>
        <w:t xml:space="preserve">) </w:t>
      </w:r>
      <w:proofErr w:type="gramStart"/>
      <w:r w:rsidRPr="006E4201">
        <w:rPr>
          <w:szCs w:val="24"/>
          <w:lang w:val="ru-RU"/>
        </w:rPr>
        <w:t xml:space="preserve">если </w:t>
      </w:r>
      <w:proofErr w:type="gramEnd"/>
      <m:oMath>
        <m:r>
          <w:rPr>
            <w:rFonts w:ascii="Cambria Math" w:hAnsi="Cambria Math"/>
            <w:szCs w:val="24"/>
            <w:lang w:val="ru-RU"/>
          </w:rPr>
          <m:t>2+3=5</m:t>
        </m:r>
      </m:oMath>
      <w:r w:rsidRPr="006E4201">
        <w:rPr>
          <w:szCs w:val="24"/>
          <w:lang w:val="ru-RU"/>
        </w:rPr>
        <w:t xml:space="preserve">, то </w:t>
      </w:r>
      <m:oMath>
        <m:r>
          <w:rPr>
            <w:rFonts w:ascii="Cambria Math" w:hAnsi="Cambria Math"/>
            <w:szCs w:val="24"/>
            <w:lang w:val="ru-RU"/>
          </w:rPr>
          <m:t>2&lt;3</m:t>
        </m:r>
      </m:oMath>
      <w:r w:rsidRPr="006E4201">
        <w:rPr>
          <w:szCs w:val="24"/>
          <w:lang w:val="ru-RU"/>
        </w:rPr>
        <w:t xml:space="preserve">;   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</w:rPr>
        <w:t>b</w:t>
      </w:r>
      <w:r w:rsidRPr="006E4201">
        <w:rPr>
          <w:szCs w:val="24"/>
          <w:lang w:val="ru-RU"/>
        </w:rPr>
        <w:t xml:space="preserve">) </w:t>
      </w:r>
      <w:proofErr w:type="gramStart"/>
      <w:r w:rsidRPr="006E4201">
        <w:rPr>
          <w:szCs w:val="24"/>
          <w:lang w:val="ru-RU"/>
        </w:rPr>
        <w:t xml:space="preserve">если </w:t>
      </w:r>
      <w:proofErr w:type="gramEnd"/>
      <m:oMath>
        <m:r>
          <w:rPr>
            <w:rFonts w:ascii="Cambria Math" w:hAnsi="Cambria Math"/>
            <w:szCs w:val="24"/>
            <w:lang w:val="ru-RU"/>
          </w:rPr>
          <m:t>2+3=5</m:t>
        </m:r>
      </m:oMath>
      <w:r w:rsidRPr="006E4201">
        <w:rPr>
          <w:szCs w:val="24"/>
          <w:lang w:val="ru-RU"/>
        </w:rPr>
        <w:t xml:space="preserve">, то </w:t>
      </w:r>
      <m:oMath>
        <m:r>
          <w:rPr>
            <w:rFonts w:ascii="Cambria Math" w:hAnsi="Cambria Math"/>
            <w:szCs w:val="24"/>
            <w:lang w:val="ru-RU"/>
          </w:rPr>
          <m:t>2&gt;3;</m:t>
        </m:r>
      </m:oMath>
      <w:r w:rsidRPr="006E4201">
        <w:rPr>
          <w:szCs w:val="24"/>
          <w:lang w:val="ru-RU"/>
        </w:rPr>
        <w:t xml:space="preserve">   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</w:rPr>
        <w:t>c</w:t>
      </w:r>
      <w:r w:rsidRPr="006E4201">
        <w:rPr>
          <w:szCs w:val="24"/>
          <w:lang w:val="ru-RU"/>
        </w:rPr>
        <w:t xml:space="preserve">) </w:t>
      </w:r>
      <w:proofErr w:type="gramStart"/>
      <w:r w:rsidRPr="006E4201">
        <w:rPr>
          <w:szCs w:val="24"/>
          <w:lang w:val="ru-RU"/>
        </w:rPr>
        <w:t xml:space="preserve">если </w:t>
      </w:r>
      <w:proofErr w:type="gramEnd"/>
      <m:oMath>
        <m:r>
          <w:rPr>
            <w:rFonts w:ascii="Cambria Math" w:hAnsi="Cambria Math"/>
            <w:szCs w:val="24"/>
            <w:lang w:val="ru-RU"/>
          </w:rPr>
          <m:t>2+3=6</m:t>
        </m:r>
      </m:oMath>
      <w:r w:rsidRPr="006E4201">
        <w:rPr>
          <w:szCs w:val="24"/>
          <w:lang w:val="ru-RU"/>
        </w:rPr>
        <w:t xml:space="preserve">, то </w:t>
      </w:r>
      <m:oMath>
        <m:r>
          <w:rPr>
            <w:rFonts w:ascii="Cambria Math" w:hAnsi="Cambria Math"/>
            <w:szCs w:val="24"/>
            <w:lang w:val="ru-RU"/>
          </w:rPr>
          <m:t>2&lt;3;</m:t>
        </m:r>
      </m:oMath>
      <w:r w:rsidRPr="006E4201">
        <w:rPr>
          <w:szCs w:val="24"/>
          <w:lang w:val="ru-RU"/>
        </w:rPr>
        <w:t xml:space="preserve">   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</w:rPr>
        <w:t>d</w:t>
      </w:r>
      <w:r w:rsidRPr="006E4201">
        <w:rPr>
          <w:szCs w:val="24"/>
          <w:lang w:val="ru-RU"/>
        </w:rPr>
        <w:t xml:space="preserve">) </w:t>
      </w:r>
      <w:proofErr w:type="gramStart"/>
      <w:r w:rsidRPr="006E4201">
        <w:rPr>
          <w:szCs w:val="24"/>
          <w:lang w:val="ru-RU"/>
        </w:rPr>
        <w:t xml:space="preserve">если </w:t>
      </w:r>
      <w:proofErr w:type="gramEnd"/>
      <m:oMath>
        <m:r>
          <w:rPr>
            <w:rFonts w:ascii="Cambria Math" w:hAnsi="Cambria Math"/>
            <w:szCs w:val="24"/>
            <w:lang w:val="ru-RU"/>
          </w:rPr>
          <m:t>2+3=6</m:t>
        </m:r>
      </m:oMath>
      <w:r w:rsidRPr="006E4201">
        <w:rPr>
          <w:szCs w:val="24"/>
          <w:lang w:val="ru-RU"/>
        </w:rPr>
        <w:t xml:space="preserve">, то </w:t>
      </w:r>
      <m:oMath>
        <m:r>
          <w:rPr>
            <w:rFonts w:ascii="Cambria Math" w:hAnsi="Cambria Math"/>
            <w:szCs w:val="24"/>
            <w:lang w:val="ru-RU"/>
          </w:rPr>
          <m:t>2&gt;3.</m:t>
        </m:r>
      </m:oMath>
      <w:r w:rsidRPr="006E4201">
        <w:rPr>
          <w:szCs w:val="24"/>
          <w:lang w:val="ru-RU"/>
        </w:rPr>
        <w:t xml:space="preserve">   </w:t>
      </w:r>
    </w:p>
    <w:p w:rsidR="009E3870" w:rsidRPr="006E4201" w:rsidRDefault="009E3870" w:rsidP="009E3870">
      <w:pPr>
        <w:ind w:firstLine="708"/>
        <w:rPr>
          <w:szCs w:val="24"/>
          <w:lang w:val="ru-RU"/>
        </w:rPr>
      </w:pPr>
    </w:p>
    <w:p w:rsidR="009E3870" w:rsidRPr="006E4201" w:rsidRDefault="009E3870" w:rsidP="009E3870">
      <w:pPr>
        <w:ind w:left="708"/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Ответ: </w:t>
      </w:r>
      <w:proofErr w:type="gramStart"/>
      <w:r w:rsidRPr="006E4201">
        <w:rPr>
          <w:szCs w:val="24"/>
        </w:rPr>
        <w:t>a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c</w:t>
      </w:r>
      <w:proofErr w:type="gram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d</w:t>
      </w:r>
    </w:p>
    <w:p w:rsidR="009E3870" w:rsidRPr="006E4201" w:rsidRDefault="009E3870" w:rsidP="009E3870">
      <w:pPr>
        <w:ind w:left="708"/>
        <w:rPr>
          <w:szCs w:val="24"/>
          <w:lang w:val="ru-RU"/>
        </w:rPr>
      </w:pPr>
    </w:p>
    <w:p w:rsidR="009E3870" w:rsidRPr="006E4201" w:rsidRDefault="009E3870" w:rsidP="009E3870">
      <w:pPr>
        <w:ind w:left="708"/>
        <w:rPr>
          <w:szCs w:val="24"/>
          <w:lang w:val="ru-RU"/>
        </w:rPr>
      </w:pPr>
      <w:r w:rsidRPr="006E4201">
        <w:rPr>
          <w:szCs w:val="24"/>
          <w:lang w:val="ru-RU"/>
        </w:rPr>
        <w:t>7. Установите правильную последовательность логических операций</w:t>
      </w:r>
    </w:p>
    <w:p w:rsidR="009E3870" w:rsidRPr="006E4201" w:rsidRDefault="009E3870" w:rsidP="009E3870">
      <w:pPr>
        <w:pStyle w:val="afe"/>
        <w:numPr>
          <w:ilvl w:val="0"/>
          <w:numId w:val="35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Импликация</w:t>
      </w:r>
    </w:p>
    <w:p w:rsidR="009E3870" w:rsidRPr="006E4201" w:rsidRDefault="009E3870" w:rsidP="009E3870">
      <w:pPr>
        <w:pStyle w:val="afe"/>
        <w:numPr>
          <w:ilvl w:val="0"/>
          <w:numId w:val="35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Дизъюнкция</w:t>
      </w:r>
    </w:p>
    <w:p w:rsidR="009E3870" w:rsidRPr="006E4201" w:rsidRDefault="009E3870" w:rsidP="009E3870">
      <w:pPr>
        <w:pStyle w:val="afe"/>
        <w:numPr>
          <w:ilvl w:val="0"/>
          <w:numId w:val="35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Отрицание</w:t>
      </w:r>
    </w:p>
    <w:p w:rsidR="009E3870" w:rsidRPr="006E4201" w:rsidRDefault="009E3870" w:rsidP="009E3870">
      <w:pPr>
        <w:pStyle w:val="afe"/>
        <w:numPr>
          <w:ilvl w:val="0"/>
          <w:numId w:val="35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Конъюнкция</w:t>
      </w:r>
    </w:p>
    <w:p w:rsidR="009E3870" w:rsidRPr="006E4201" w:rsidRDefault="009E3870" w:rsidP="009E3870">
      <w:pPr>
        <w:ind w:left="1068"/>
        <w:rPr>
          <w:szCs w:val="24"/>
          <w:lang w:val="ru-RU"/>
        </w:rPr>
      </w:pPr>
      <w:r w:rsidRPr="006E4201">
        <w:rPr>
          <w:szCs w:val="24"/>
          <w:lang w:val="ru-RU"/>
        </w:rPr>
        <w:t>Ответ записать числовой последовательность, без запятых и пробелов</w:t>
      </w:r>
    </w:p>
    <w:p w:rsidR="009E3870" w:rsidRPr="006E4201" w:rsidRDefault="009E3870" w:rsidP="009E3870">
      <w:pPr>
        <w:ind w:left="1068"/>
        <w:rPr>
          <w:szCs w:val="24"/>
          <w:lang w:val="ru-RU"/>
        </w:rPr>
      </w:pPr>
      <w:r w:rsidRPr="006E4201">
        <w:rPr>
          <w:szCs w:val="24"/>
          <w:lang w:val="ru-RU"/>
        </w:rPr>
        <w:t>Ответ: 3421</w:t>
      </w:r>
    </w:p>
    <w:p w:rsidR="009E3870" w:rsidRPr="006E4201" w:rsidRDefault="009E3870" w:rsidP="009E3870">
      <w:pPr>
        <w:ind w:left="708"/>
        <w:rPr>
          <w:rFonts w:eastAsiaTheme="minorEastAsia"/>
          <w:szCs w:val="24"/>
          <w:lang w:val="ru-RU"/>
        </w:rPr>
      </w:pPr>
      <w:r w:rsidRPr="006E4201">
        <w:rPr>
          <w:szCs w:val="24"/>
          <w:lang w:val="ru-RU"/>
        </w:rPr>
        <w:t xml:space="preserve">8. Результат упрощения формулы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  <m:r>
              <w:rPr>
                <w:rFonts w:ascii="Cambria Math" w:hAnsi="Cambria Math"/>
                <w:szCs w:val="24"/>
                <w:lang w:val="ru-RU"/>
              </w:rPr>
              <m:t>→</m:t>
            </m:r>
            <m:r>
              <w:rPr>
                <w:rFonts w:ascii="Cambria Math" w:hAnsi="Cambria Math"/>
                <w:szCs w:val="24"/>
              </w:rPr>
              <m:t>y</m:t>
            </m:r>
          </m:e>
        </m:d>
        <m:r>
          <w:rPr>
            <w:rFonts w:ascii="Cambria Math" w:hAnsi="Cambria Math"/>
            <w:szCs w:val="24"/>
            <w:lang w:val="ru-RU"/>
          </w:rPr>
          <m:t>∧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x</m:t>
            </m:r>
          </m:e>
        </m:bar>
      </m:oMath>
      <w:r w:rsidRPr="006E4201">
        <w:rPr>
          <w:rFonts w:eastAsiaTheme="minorEastAsia"/>
          <w:szCs w:val="24"/>
          <w:lang w:val="ru-RU"/>
        </w:rPr>
        <w:t xml:space="preserve">   может быть записан в виде…</w:t>
      </w:r>
    </w:p>
    <w:p w:rsidR="009E3870" w:rsidRPr="006E4201" w:rsidRDefault="009E3870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x∧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x∨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barPr>
          <m:e>
            <m:r>
              <w:rPr>
                <w:rFonts w:ascii="Cambria Math" w:hAnsi="Cambria Math"/>
                <w:szCs w:val="24"/>
                <w:lang w:val="en-US"/>
              </w:rPr>
              <m:t>y</m:t>
            </m:r>
            <m:r>
              <w:rPr>
                <w:rFonts w:ascii="Cambria Math" w:hAnsi="Cambria Math"/>
                <w:szCs w:val="24"/>
              </w:rPr>
              <m:t xml:space="preserve"> </m:t>
            </m:r>
          </m:e>
        </m:bar>
      </m:oMath>
    </w:p>
    <w:p w:rsidR="009E3870" w:rsidRPr="006E4201" w:rsidRDefault="009C6877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x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0</w:t>
      </w:r>
    </w:p>
    <w:p w:rsidR="009E3870" w:rsidRPr="006E4201" w:rsidRDefault="009E3870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1</w:t>
      </w:r>
    </w:p>
    <w:p w:rsidR="009E3870" w:rsidRPr="006E4201" w:rsidRDefault="009E3870" w:rsidP="009E3870">
      <w:pPr>
        <w:ind w:left="1068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 xml:space="preserve">: </w:t>
      </w:r>
      <w:proofErr w:type="gramStart"/>
      <w:r w:rsidRPr="006E4201">
        <w:rPr>
          <w:szCs w:val="24"/>
        </w:rPr>
        <w:t>3</w:t>
      </w:r>
      <w:proofErr w:type="gramEnd"/>
    </w:p>
    <w:p w:rsidR="009E3870" w:rsidRPr="006E4201" w:rsidRDefault="009E3870" w:rsidP="009E3870">
      <w:pPr>
        <w:ind w:left="708"/>
        <w:rPr>
          <w:rFonts w:eastAsiaTheme="minorEastAsia"/>
          <w:szCs w:val="24"/>
          <w:lang w:val="ru-RU"/>
        </w:rPr>
      </w:pPr>
      <w:r w:rsidRPr="006E4201">
        <w:rPr>
          <w:szCs w:val="24"/>
          <w:lang w:val="ru-RU"/>
        </w:rPr>
        <w:t xml:space="preserve">9. Результат упрощения формулы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y⟷x</m:t>
            </m:r>
          </m:e>
        </m:d>
        <m:r>
          <w:rPr>
            <w:rFonts w:ascii="Cambria Math" w:hAnsi="Cambria Math"/>
            <w:szCs w:val="24"/>
            <w:lang w:val="ru-RU"/>
          </w:rPr>
          <m:t>∨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  <w:r w:rsidRPr="006E4201">
        <w:rPr>
          <w:rFonts w:eastAsiaTheme="minorEastAsia"/>
          <w:szCs w:val="24"/>
          <w:lang w:val="ru-RU"/>
        </w:rPr>
        <w:t xml:space="preserve">   может быть записан в виде…</w:t>
      </w:r>
    </w:p>
    <w:p w:rsidR="009E3870" w:rsidRPr="006E4201" w:rsidRDefault="009E3870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x∧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x∨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barPr>
          <m:e>
            <m:r>
              <w:rPr>
                <w:rFonts w:ascii="Cambria Math" w:hAnsi="Cambria Math"/>
                <w:szCs w:val="24"/>
                <w:lang w:val="en-US"/>
              </w:rPr>
              <m:t>y</m:t>
            </m:r>
            <m:r>
              <w:rPr>
                <w:rFonts w:ascii="Cambria Math" w:hAnsi="Cambria Math"/>
                <w:szCs w:val="24"/>
              </w:rPr>
              <m:t xml:space="preserve"> </m:t>
            </m:r>
          </m:e>
        </m:bar>
      </m:oMath>
    </w:p>
    <w:p w:rsidR="009E3870" w:rsidRPr="006E4201" w:rsidRDefault="009C6877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x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0</w:t>
      </w:r>
    </w:p>
    <w:p w:rsidR="009E3870" w:rsidRPr="006E4201" w:rsidRDefault="009E3870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1</w:t>
      </w:r>
    </w:p>
    <w:p w:rsidR="009E3870" w:rsidRPr="006E4201" w:rsidRDefault="009E3870" w:rsidP="009E3870">
      <w:pPr>
        <w:ind w:left="1068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 xml:space="preserve">: </w:t>
      </w:r>
      <w:proofErr w:type="gramStart"/>
      <w:r w:rsidRPr="006E4201">
        <w:rPr>
          <w:szCs w:val="24"/>
        </w:rPr>
        <w:t>2</w:t>
      </w:r>
      <w:proofErr w:type="gramEnd"/>
    </w:p>
    <w:p w:rsidR="009E3870" w:rsidRPr="006E4201" w:rsidRDefault="009E3870" w:rsidP="009E3870">
      <w:pPr>
        <w:rPr>
          <w:szCs w:val="24"/>
        </w:rPr>
      </w:pPr>
      <w:r w:rsidRPr="006E4201">
        <w:rPr>
          <w:szCs w:val="24"/>
        </w:rPr>
        <w:tab/>
        <w:t xml:space="preserve">10. </w:t>
      </w:r>
      <w:proofErr w:type="spellStart"/>
      <w:r w:rsidRPr="006E4201">
        <w:rPr>
          <w:szCs w:val="24"/>
        </w:rPr>
        <w:t>Результат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упрощения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переключательной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схемы</w:t>
      </w:r>
      <w:proofErr w:type="spellEnd"/>
    </w:p>
    <w:p w:rsidR="009E3870" w:rsidRPr="006E4201" w:rsidRDefault="009E3870" w:rsidP="009E3870">
      <w:pPr>
        <w:pStyle w:val="afe"/>
        <w:ind w:left="1428"/>
        <w:rPr>
          <w:szCs w:val="24"/>
        </w:rPr>
      </w:pPr>
      <w:r w:rsidRPr="006E4201">
        <w:rPr>
          <w:noProof/>
          <w:szCs w:val="24"/>
          <w:lang w:eastAsia="ru-RU"/>
        </w:rPr>
        <mc:AlternateContent>
          <mc:Choice Requires="wpc">
            <w:drawing>
              <wp:inline distT="0" distB="0" distL="0" distR="0" wp14:anchorId="71DF409E" wp14:editId="1CBEE37D">
                <wp:extent cx="5349240" cy="1529080"/>
                <wp:effectExtent l="0" t="0" r="3810" b="4445"/>
                <wp:docPr id="48" name="Полотно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0" name="Group 4"/>
                        <wpg:cNvGrpSpPr>
                          <a:grpSpLocks/>
                        </wpg:cNvGrpSpPr>
                        <wpg:grpSpPr bwMode="auto">
                          <a:xfrm>
                            <a:off x="937677" y="96717"/>
                            <a:ext cx="3965926" cy="1279695"/>
                            <a:chOff x="3677" y="4045"/>
                            <a:chExt cx="4957" cy="1601"/>
                          </a:xfrm>
                        </wpg:grpSpPr>
                        <wps:wsp>
                          <wps:cNvPr id="2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3" y="4045"/>
                              <a:ext cx="560" cy="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  <w:p w:rsidR="009E3870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2" y="4857"/>
                              <a:ext cx="511" cy="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29" y="4836"/>
                              <a:ext cx="43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7" y="4646"/>
                              <a:ext cx="321" cy="5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1" y="4653"/>
                              <a:ext cx="323" cy="5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3" y="4646"/>
                              <a:ext cx="561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87" y="4234"/>
                              <a:ext cx="1" cy="122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12"/>
                          <wps:cNvCnPr>
                            <a:cxnSpLocks noChangeShapeType="1"/>
                            <a:endCxn id="21" idx="1"/>
                          </wps:cNvCnPr>
                          <wps:spPr bwMode="auto">
                            <a:xfrm>
                              <a:off x="4588" y="4224"/>
                              <a:ext cx="355" cy="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3" y="4243"/>
                              <a:ext cx="356" cy="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7" y="4317"/>
                              <a:ext cx="5" cy="115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6" y="4045"/>
                              <a:ext cx="561" cy="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37" y="4243"/>
                              <a:ext cx="356" cy="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3" y="4045"/>
                              <a:ext cx="561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4" y="4254"/>
                              <a:ext cx="355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0" y="482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82" y="483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35" y="482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5" y="4846"/>
                              <a:ext cx="355" cy="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9" y="5252"/>
                              <a:ext cx="561" cy="3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  <w:p w:rsidR="009E3870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6" y="4653"/>
                              <a:ext cx="561" cy="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C6877" w:rsidP="009E3870">
                                <m:oMathPara>
                                  <m:oMath>
                                    <m:bar>
                                      <m:barPr>
                                        <m:pos m:val="top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ba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e>
                                    </m:bar>
                                  </m:oMath>
                                </m:oMathPara>
                              </w:p>
                              <w:p w:rsidR="009E3870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3" y="4653"/>
                              <a:ext cx="562" cy="3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7" y="5253"/>
                              <a:ext cx="560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C6877" w:rsidP="009E3870">
                                <m:oMathPara>
                                  <m:oMath>
                                    <m:bar>
                                      <m:barPr>
                                        <m:pos m:val="top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ba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e>
                                    </m:bar>
                                  </m:oMath>
                                </m:oMathPara>
                              </w:p>
                              <w:p w:rsidR="009E3870" w:rsidRPr="00B5166B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5" y="5253"/>
                              <a:ext cx="560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C6877" w:rsidP="009E3870">
                                <m:oMathPara>
                                  <m:oMath>
                                    <m:bar>
                                      <m:barPr>
                                        <m:pos m:val="top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ba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Z</m:t>
                                        </m:r>
                                      </m:e>
                                    </m:bar>
                                  </m:oMath>
                                </m:oMathPara>
                              </w:p>
                              <w:p w:rsidR="009E3870" w:rsidRPr="00B5166B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0" y="5456"/>
                              <a:ext cx="357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39" y="546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5" y="5466"/>
                              <a:ext cx="357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03" y="545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DF409E" id="Полотно 48" o:spid="_x0000_s1026" editas="canvas" style="width:421.2pt;height:120.4pt;mso-position-horizontal-relative:char;mso-position-vertical-relative:line" coordsize="53492,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492;height:15290;visibility:visible;mso-wrap-style:square">
                  <v:fill o:detectmouseclick="t"/>
                  <v:path o:connecttype="none"/>
                </v:shape>
                <v:group id="Group 4" o:spid="_x0000_s1028" style="position:absolute;left:9376;top:967;width:39660;height:12797" coordorigin="3677,4045" coordsize="4957,1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943;top:4045;width:560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oMath>
                          </m:oMathPara>
                        </w:p>
                        <w:p w:rsidR="009E3870" w:rsidRDefault="009E3870" w:rsidP="009E3870"/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0" type="#_x0000_t32" style="position:absolute;left:7712;top:4857;width:511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z1cEAAADbAAAADwAAAGRycy9kb3ducmV2LnhtbESP0YrCMBRE3wX/IVxhX0TT7YNINRYR&#10;CssWFqx+wKW5NsXmpjSx1r/fLCz4OMzMGWafT7YTIw2+dazgc52AIK6dbrlRcL0Uqy0IH5A1do5J&#10;wYs85If5bI+Zdk8+01iFRkQI+wwVmBD6TEpfG7Lo164njt7NDRZDlEMj9YDPCLedTJNkIy22HBcM&#10;9nQyVN+rh1XQl/J8HZul14/vistXYbD8mZT6WEzHHYhAU3iH/9tfWkGawt+X+AP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ADPVwQAAANsAAAAPAAAAAAAAAAAAAAAA&#10;AKECAABkcnMvZG93bnJldi54bWxQSwUGAAAAAAQABAD5AAAAjwMAAAAA&#10;">
                    <v:stroke endarrow="oval" endarrowwidth="narrow" endarrowlength="short"/>
                  </v:shape>
                  <v:shape id="AutoShape 7" o:spid="_x0000_s1031" type="#_x0000_t32" style="position:absolute;left:4129;top:4836;width:433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ufTsUAAADbAAAADwAAAGRycy9kb3ducmV2LnhtbESPUUsDMRCE3wX/Q1jBF2lzVrDlbFpE&#10;aaulIF77A5bLejm8bI5k257+eiMIPg4z8w0zXw6+UyeKqQ1s4HZcgCKug225MXDYr0YzUEmQLXaB&#10;ycAXJVguLi/mWNpw5nc6VdKoDOFUogEn0pdap9qRxzQOPXH2PkL0KFnGRtuI5wz3nZ4Uxb322HJe&#10;cNjTk6P6szp6Azfb79edr+z+6FbrN3vYyDQ+izHXV8PjAyihQf7Df+0Xa2ByB79f8g/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ufTsUAAADbAAAADwAAAAAAAAAA&#10;AAAAAAChAgAAZHJzL2Rvd25yZXYueG1sUEsFBgAAAAAEAAQA+QAAAJMDAAAAAA==&#10;">
                    <v:stroke endarrow="oval" endarrowwidth="narrow" endarrowlength="short"/>
                  </v:shape>
                  <v:shape id="Text Box 8" o:spid="_x0000_s1032" type="#_x0000_t202" style="position:absolute;left:3677;top:4646;width:321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pgKcUA&#10;AADbAAAADwAAAGRycy9kb3ducmV2LnhtbESPQWvCQBSE70L/w/IEb81GEWmjq5SWihcppiX1+Mw+&#10;k9Ds25Bdk7S/visIHoeZ+YZZbQZTi45aV1lWMI1iEMS51RUXCr4+3x+fQDiPrLG2TAp+ycFm/TBa&#10;YaJtzwfqUl+IAGGXoILS+yaR0uUlGXSRbYiDd7atQR9kW0jdYh/gppazOF5IgxWHhRIbei0p/0kv&#10;RoHL40X2MU+z75Pc0t+z1m/H7V6pyXh4WYLwNPh7+NbeaQWzOVy/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mApxQAAANsAAAAPAAAAAAAAAAAAAAAAAJgCAABkcnMv&#10;ZG93bnJldi54bWxQSwUGAAAAAAQABAD1AAAAigMAAAAA&#10;" strokecolor="white [3212]">
                    <v:textbox>
                      <w:txbxContent>
                        <w:p w:rsidR="009E3870" w:rsidRDefault="009E3870" w:rsidP="009E3870"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left:8311;top:4653;width:323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FssQA&#10;AADbAAAADwAAAGRycy9kb3ducmV2LnhtbESPQWvCQBSE7wX/w/IEb81GUdHoKqWl0osUo6jHZ/aZ&#10;BLNvQ3ar0V/fLRQ8DjPzDTNftqYSV2pcaVlBP4pBEGdWl5wr2G0/XycgnEfWWFkmBXdysFx0XuaY&#10;aHvjDV1Tn4sAYZeggsL7OpHSZQUZdJGtiYN3to1BH2STS93gLcBNJQdxPJYGSw4LBdb0XlB2SX+M&#10;ApfF4/33MN0fTnJFj6nWH8fVWqlet32bgfDU+mf4v/2lFQxG8Pcl/A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WxbLEAAAA2wAAAA8AAAAAAAAAAAAAAAAAmAIAAGRycy9k&#10;b3ducmV2LnhtbFBLBQYAAAAABAAEAPUAAACJAwAAAAA=&#10;" strokecolor="white [3212]">
                    <v:textbox>
                      <w:txbxContent>
                        <w:p w:rsidR="009E3870" w:rsidRDefault="009E3870" w:rsidP="009E3870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10" o:spid="_x0000_s1034" type="#_x0000_t202" style="position:absolute;left:4943;top:4646;width:561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1" o:spid="_x0000_s1035" type="#_x0000_t32" style="position:absolute;left:4587;top:4234;width:1;height:12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  <v:shape id="AutoShape 12" o:spid="_x0000_s1036" type="#_x0000_t32" style="position:absolute;left:4588;top:4224;width:355;height: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  <v:shape id="AutoShape 13" o:spid="_x0000_s1037" type="#_x0000_t32" style="position:absolute;left:5503;top:4243;width:356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<v:shape id="AutoShape 14" o:spid="_x0000_s1038" type="#_x0000_t32" style="position:absolute;left:7707;top:4317;width:5;height:1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<v:shape id="Text Box 15" o:spid="_x0000_s1039" type="#_x0000_t202" style="position:absolute;left:5876;top:4045;width:561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w:pPr>
                            <w:jc w:val="center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Y</w:t>
                          </w:r>
                        </w:p>
                      </w:txbxContent>
                    </v:textbox>
                  </v:shape>
                  <v:shape id="AutoShape 16" o:spid="_x0000_s1040" type="#_x0000_t32" style="position:absolute;left:6437;top:4243;width:356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      <v:shape id="Text Box 17" o:spid="_x0000_s1041" type="#_x0000_t202" style="position:absolute;left:6793;top:4045;width:561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w:pPr>
                            <w:jc w:val="center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Z</w:t>
                          </w:r>
                        </w:p>
                      </w:txbxContent>
                    </v:textbox>
                  </v:shape>
                  <v:shape id="AutoShape 18" o:spid="_x0000_s1042" type="#_x0000_t32" style="position:absolute;left:7354;top:4254;width:355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  <v:shape id="AutoShape 19" o:spid="_x0000_s1043" type="#_x0000_t32" style="position:absolute;left:5520;top:482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1RcUAAADbAAAADwAAAAAAAAAA&#10;AAAAAAChAgAAZHJzL2Rvd25yZXYueG1sUEsFBgAAAAAEAAQA+QAAAJMDAAAAAA==&#10;"/>
                  <v:shape id="AutoShape 20" o:spid="_x0000_s1044" type="#_x0000_t32" style="position:absolute;left:4582;top:483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  <v:shape id="AutoShape 21" o:spid="_x0000_s1045" type="#_x0000_t32" style="position:absolute;left:6435;top:482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<v:shape id="AutoShape 22" o:spid="_x0000_s1046" type="#_x0000_t32" style="position:absolute;left:7355;top:4846;width:355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<v:shape id="Text Box 23" o:spid="_x0000_s1047" type="#_x0000_t202" style="position:absolute;left:4959;top:5252;width:561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oMath>
                          </m:oMathPara>
                        </w:p>
                        <w:p w:rsidR="009E3870" w:rsidRDefault="009E3870" w:rsidP="009E3870"/>
                      </w:txbxContent>
                    </v:textbox>
                  </v:shape>
                  <v:shape id="Text Box 24" o:spid="_x0000_s1048" type="#_x0000_t202" style="position:absolute;left:5876;top:4653;width:561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e>
                              </m:bar>
                            </m:oMath>
                          </m:oMathPara>
                        </w:p>
                        <w:p w:rsidR="009E3870" w:rsidRDefault="009E3870" w:rsidP="009E3870"/>
                      </w:txbxContent>
                    </v:textbox>
                  </v:shape>
                  <v:shape id="Text Box 25" o:spid="_x0000_s1049" type="#_x0000_t202" style="position:absolute;left:6793;top:4653;width:562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w:pPr>
                            <w:jc w:val="center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Z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5877;top:5253;width:560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e>
                              </m:bar>
                            </m:oMath>
                          </m:oMathPara>
                        </w:p>
                        <w:p w:rsidR="009E3870" w:rsidRPr="00B5166B" w:rsidRDefault="009E3870" w:rsidP="009E3870"/>
                      </w:txbxContent>
                    </v:textbox>
                  </v:shape>
                  <v:shape id="Text Box 27" o:spid="_x0000_s1051" type="#_x0000_t202" style="position:absolute;left:6795;top:5253;width:560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Z</m:t>
                                  </m:r>
                                </m:e>
                              </m:bar>
                            </m:oMath>
                          </m:oMathPara>
                        </w:p>
                        <w:p w:rsidR="009E3870" w:rsidRPr="00B5166B" w:rsidRDefault="009E3870" w:rsidP="009E3870"/>
                      </w:txbxContent>
                    </v:textbox>
                  </v:shape>
                  <v:shape id="AutoShape 28" o:spid="_x0000_s1052" type="#_x0000_t32" style="position:absolute;left:5520;top:5456;width:357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<v:shape id="AutoShape 29" o:spid="_x0000_s1053" type="#_x0000_t32" style="position:absolute;left:6439;top:546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<v:shape id="AutoShape 30" o:spid="_x0000_s1054" type="#_x0000_t32" style="position:absolute;left:7355;top:5466;width:357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<v:shape id="AutoShape 31" o:spid="_x0000_s1055" type="#_x0000_t32" style="position:absolute;left:4603;top:545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</v:group>
                <w10:anchorlock/>
              </v:group>
            </w:pict>
          </mc:Fallback>
        </mc:AlternateConten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proofErr w:type="gramStart"/>
      <w:r w:rsidRPr="006E4201">
        <w:rPr>
          <w:szCs w:val="24"/>
        </w:rPr>
        <w:t>примет</w:t>
      </w:r>
      <w:proofErr w:type="gramEnd"/>
      <w:r w:rsidRPr="006E4201">
        <w:rPr>
          <w:szCs w:val="24"/>
        </w:rPr>
        <w:t xml:space="preserve"> вид….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z∨x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x(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  <m:r>
          <w:rPr>
            <w:rFonts w:ascii="Cambria Math" w:hAnsi="Cambria Math"/>
            <w:szCs w:val="24"/>
          </w:rPr>
          <m:t>∨z)</m:t>
        </m:r>
      </m:oMath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z∨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1</w:t>
      </w:r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lastRenderedPageBreak/>
        <w:t>0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r w:rsidRPr="006E4201">
        <w:rPr>
          <w:szCs w:val="24"/>
        </w:rPr>
        <w:t>Ответ: 2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</w:p>
    <w:p w:rsidR="009E3870" w:rsidRPr="006E4201" w:rsidRDefault="009E3870" w:rsidP="009E3870">
      <w:pPr>
        <w:pStyle w:val="afe"/>
        <w:ind w:left="567" w:firstLine="851"/>
        <w:rPr>
          <w:szCs w:val="24"/>
        </w:rPr>
      </w:pPr>
      <w:r w:rsidRPr="006E4201">
        <w:rPr>
          <w:szCs w:val="24"/>
        </w:rPr>
        <w:t xml:space="preserve">11. По подозрению в совершенном преступлении задержали </w:t>
      </w:r>
      <w:proofErr w:type="spellStart"/>
      <w:r w:rsidRPr="006E4201">
        <w:rPr>
          <w:szCs w:val="24"/>
        </w:rPr>
        <w:t>Ромашкина</w:t>
      </w:r>
      <w:proofErr w:type="spellEnd"/>
      <w:r w:rsidRPr="006E4201">
        <w:rPr>
          <w:szCs w:val="24"/>
        </w:rPr>
        <w:t xml:space="preserve">, </w:t>
      </w:r>
      <w:proofErr w:type="spellStart"/>
      <w:r w:rsidRPr="006E4201">
        <w:rPr>
          <w:szCs w:val="24"/>
        </w:rPr>
        <w:t>Пионова</w:t>
      </w:r>
      <w:proofErr w:type="spellEnd"/>
      <w:r w:rsidRPr="006E4201">
        <w:rPr>
          <w:szCs w:val="24"/>
        </w:rPr>
        <w:t xml:space="preserve"> и </w:t>
      </w:r>
      <w:proofErr w:type="spellStart"/>
      <w:r w:rsidRPr="006E4201">
        <w:rPr>
          <w:szCs w:val="24"/>
        </w:rPr>
        <w:t>Астрина</w:t>
      </w:r>
      <w:proofErr w:type="spellEnd"/>
      <w:r w:rsidRPr="006E4201">
        <w:rPr>
          <w:szCs w:val="24"/>
        </w:rPr>
        <w:t xml:space="preserve">. Один из них был журналистом, другой был мошенником, третий — врачом. В процессе следствия врач говорил правду, мошенник лгал, а третий задержанный в одном случае говорил правду, а в другом — ложь. Вот, что они утверждали: 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proofErr w:type="spellStart"/>
      <w:r w:rsidRPr="006E4201">
        <w:rPr>
          <w:szCs w:val="24"/>
        </w:rPr>
        <w:t>Ромашкин</w:t>
      </w:r>
      <w:proofErr w:type="spellEnd"/>
      <w:r w:rsidRPr="006E4201">
        <w:rPr>
          <w:szCs w:val="24"/>
        </w:rPr>
        <w:t xml:space="preserve">: «Я совершил это. Пионов не виноват». 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r w:rsidRPr="006E4201">
        <w:rPr>
          <w:szCs w:val="24"/>
        </w:rPr>
        <w:t>Пионов: «</w:t>
      </w:r>
      <w:proofErr w:type="spellStart"/>
      <w:r w:rsidRPr="006E4201">
        <w:rPr>
          <w:szCs w:val="24"/>
        </w:rPr>
        <w:t>Ромашкин</w:t>
      </w:r>
      <w:proofErr w:type="spellEnd"/>
      <w:r w:rsidRPr="006E4201">
        <w:rPr>
          <w:szCs w:val="24"/>
        </w:rPr>
        <w:t xml:space="preserve"> не виноват. Преступление совершил </w:t>
      </w:r>
      <w:proofErr w:type="spellStart"/>
      <w:r w:rsidRPr="006E4201">
        <w:rPr>
          <w:szCs w:val="24"/>
        </w:rPr>
        <w:t>Астрин</w:t>
      </w:r>
      <w:proofErr w:type="spellEnd"/>
      <w:r w:rsidRPr="006E4201">
        <w:rPr>
          <w:szCs w:val="24"/>
        </w:rPr>
        <w:t xml:space="preserve">», 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proofErr w:type="spellStart"/>
      <w:r w:rsidRPr="006E4201">
        <w:rPr>
          <w:szCs w:val="24"/>
        </w:rPr>
        <w:t>Астрин</w:t>
      </w:r>
      <w:proofErr w:type="spellEnd"/>
      <w:r w:rsidRPr="006E4201">
        <w:rPr>
          <w:szCs w:val="24"/>
        </w:rPr>
        <w:t xml:space="preserve">: «Я не виноват, виновен </w:t>
      </w:r>
      <w:proofErr w:type="spellStart"/>
      <w:r w:rsidRPr="006E4201">
        <w:rPr>
          <w:szCs w:val="24"/>
        </w:rPr>
        <w:t>Ромашкин</w:t>
      </w:r>
      <w:proofErr w:type="spellEnd"/>
      <w:r w:rsidRPr="006E4201">
        <w:rPr>
          <w:szCs w:val="24"/>
        </w:rPr>
        <w:t xml:space="preserve">». </w:t>
      </w:r>
    </w:p>
    <w:p w:rsidR="009E3870" w:rsidRPr="006E4201" w:rsidRDefault="009E3870" w:rsidP="009E3870">
      <w:pPr>
        <w:rPr>
          <w:szCs w:val="24"/>
        </w:rPr>
      </w:pPr>
      <w:proofErr w:type="spellStart"/>
      <w:r w:rsidRPr="006E4201">
        <w:rPr>
          <w:szCs w:val="24"/>
        </w:rPr>
        <w:t>Установите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соответствие</w:t>
      </w:r>
      <w:proofErr w:type="spellEnd"/>
      <w:r w:rsidRPr="006E4201">
        <w:rPr>
          <w:szCs w:val="24"/>
        </w:rPr>
        <w:t xml:space="preserve"> 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045"/>
        <w:gridCol w:w="3550"/>
        <w:gridCol w:w="1099"/>
        <w:gridCol w:w="3649"/>
      </w:tblGrid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392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Ромашкин</w:t>
            </w:r>
            <w:proofErr w:type="spellEnd"/>
          </w:p>
        </w:tc>
        <w:tc>
          <w:tcPr>
            <w:tcW w:w="56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A</w:t>
            </w:r>
          </w:p>
        </w:tc>
        <w:tc>
          <w:tcPr>
            <w:tcW w:w="4529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журналист</w:t>
            </w:r>
            <w:proofErr w:type="spellEnd"/>
          </w:p>
        </w:tc>
      </w:tr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2</w:t>
            </w:r>
          </w:p>
        </w:tc>
        <w:tc>
          <w:tcPr>
            <w:tcW w:w="4392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Пионов</w:t>
            </w:r>
            <w:proofErr w:type="spellEnd"/>
          </w:p>
        </w:tc>
        <w:tc>
          <w:tcPr>
            <w:tcW w:w="56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B</w:t>
            </w:r>
          </w:p>
        </w:tc>
        <w:tc>
          <w:tcPr>
            <w:tcW w:w="4529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мошенник</w:t>
            </w:r>
            <w:proofErr w:type="spellEnd"/>
          </w:p>
        </w:tc>
      </w:tr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3</w:t>
            </w:r>
          </w:p>
        </w:tc>
        <w:tc>
          <w:tcPr>
            <w:tcW w:w="4392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Астрин</w:t>
            </w:r>
            <w:proofErr w:type="spellEnd"/>
          </w:p>
        </w:tc>
        <w:tc>
          <w:tcPr>
            <w:tcW w:w="56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C</w:t>
            </w:r>
          </w:p>
        </w:tc>
        <w:tc>
          <w:tcPr>
            <w:tcW w:w="4529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врач</w:t>
            </w:r>
            <w:proofErr w:type="spellEnd"/>
          </w:p>
        </w:tc>
      </w:tr>
    </w:tbl>
    <w:p w:rsidR="009E3870" w:rsidRPr="006E4201" w:rsidRDefault="009E3870" w:rsidP="009E3870">
      <w:pPr>
        <w:rPr>
          <w:szCs w:val="24"/>
        </w:rPr>
      </w:pPr>
    </w:p>
    <w:p w:rsidR="009E3870" w:rsidRPr="006E4201" w:rsidRDefault="009E3870" w:rsidP="009E387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  <w:r w:rsidRPr="006E4201">
        <w:rPr>
          <w:rFonts w:eastAsia="Calibri"/>
          <w:szCs w:val="24"/>
          <w:lang w:val="ru-RU"/>
        </w:rPr>
        <w:t>Запишите выбранные буквы под соответствующими цифрами.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</w:tr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9E3870" w:rsidRPr="006E4201" w:rsidRDefault="009E3870" w:rsidP="009E387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</w:rPr>
      </w:pPr>
    </w:p>
    <w:p w:rsidR="009E3870" w:rsidRPr="006E4201" w:rsidRDefault="009E3870" w:rsidP="009E3870">
      <w:pPr>
        <w:pStyle w:val="afe"/>
        <w:rPr>
          <w:szCs w:val="24"/>
        </w:rPr>
      </w:pPr>
      <w:r w:rsidRPr="006E4201">
        <w:rPr>
          <w:szCs w:val="24"/>
        </w:rPr>
        <w:t>Ответ: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</w:tr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С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В</w:t>
            </w:r>
          </w:p>
        </w:tc>
      </w:tr>
    </w:tbl>
    <w:p w:rsidR="009E3870" w:rsidRPr="006E4201" w:rsidRDefault="009E3870" w:rsidP="009E3870">
      <w:pPr>
        <w:rPr>
          <w:szCs w:val="24"/>
        </w:rPr>
      </w:pPr>
    </w:p>
    <w:p w:rsidR="009E3870" w:rsidRPr="006E4201" w:rsidRDefault="009E3870" w:rsidP="009E3870">
      <w:pPr>
        <w:ind w:firstLine="708"/>
        <w:rPr>
          <w:szCs w:val="24"/>
        </w:rPr>
      </w:pPr>
      <w:r w:rsidRPr="006E4201">
        <w:rPr>
          <w:szCs w:val="24"/>
          <w:lang w:val="ru-RU"/>
        </w:rPr>
        <w:t xml:space="preserve">12. Три сестры Маша, Арина и Катя изучают различные иностранные языки: испанский, французский и английский. На вопрос, какой язык изучает каждая из них, брат ответил: «Маша изучает испанский, Арина не изучает испанский, а Катя не изучает английский». Впоследствии выяснилось, что в этом ответе только одно утверждение верно, а два других ложны. </w:t>
      </w:r>
      <w:proofErr w:type="spellStart"/>
      <w:r w:rsidRPr="006E4201">
        <w:rPr>
          <w:szCs w:val="24"/>
        </w:rPr>
        <w:t>Какой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язык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изучает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каждая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из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сестер</w:t>
      </w:r>
      <w:proofErr w:type="spellEnd"/>
      <w:r w:rsidRPr="006E4201">
        <w:rPr>
          <w:szCs w:val="24"/>
        </w:rPr>
        <w:t>?</w:t>
      </w:r>
    </w:p>
    <w:p w:rsidR="009E3870" w:rsidRPr="006E4201" w:rsidRDefault="009E3870" w:rsidP="009E3870">
      <w:pPr>
        <w:rPr>
          <w:szCs w:val="24"/>
        </w:rPr>
      </w:pPr>
      <w:proofErr w:type="spellStart"/>
      <w:r w:rsidRPr="006E4201">
        <w:rPr>
          <w:szCs w:val="24"/>
        </w:rPr>
        <w:t>Установите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соответствие</w:t>
      </w:r>
      <w:proofErr w:type="spellEnd"/>
      <w:r w:rsidRPr="006E4201">
        <w:rPr>
          <w:szCs w:val="24"/>
        </w:rPr>
        <w:t xml:space="preserve"> 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045"/>
        <w:gridCol w:w="2126"/>
        <w:gridCol w:w="1099"/>
        <w:gridCol w:w="2268"/>
      </w:tblGrid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Маша</w:t>
            </w:r>
            <w:proofErr w:type="spellEnd"/>
          </w:p>
        </w:tc>
        <w:tc>
          <w:tcPr>
            <w:tcW w:w="70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A</w:t>
            </w:r>
          </w:p>
        </w:tc>
        <w:tc>
          <w:tcPr>
            <w:tcW w:w="2268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английский</w:t>
            </w:r>
            <w:proofErr w:type="spellEnd"/>
          </w:p>
        </w:tc>
      </w:tr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2</w:t>
            </w:r>
          </w:p>
        </w:tc>
        <w:tc>
          <w:tcPr>
            <w:tcW w:w="2126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Арина</w:t>
            </w:r>
            <w:proofErr w:type="spellEnd"/>
          </w:p>
        </w:tc>
        <w:tc>
          <w:tcPr>
            <w:tcW w:w="70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B</w:t>
            </w:r>
          </w:p>
        </w:tc>
        <w:tc>
          <w:tcPr>
            <w:tcW w:w="2268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французский</w:t>
            </w:r>
            <w:proofErr w:type="spellEnd"/>
          </w:p>
        </w:tc>
      </w:tr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3</w:t>
            </w:r>
          </w:p>
        </w:tc>
        <w:tc>
          <w:tcPr>
            <w:tcW w:w="2126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Катя</w:t>
            </w:r>
            <w:proofErr w:type="spellEnd"/>
          </w:p>
        </w:tc>
        <w:tc>
          <w:tcPr>
            <w:tcW w:w="70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C</w:t>
            </w:r>
          </w:p>
        </w:tc>
        <w:tc>
          <w:tcPr>
            <w:tcW w:w="2268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испанский</w:t>
            </w:r>
            <w:proofErr w:type="spellEnd"/>
          </w:p>
        </w:tc>
      </w:tr>
    </w:tbl>
    <w:p w:rsidR="009E3870" w:rsidRPr="006E4201" w:rsidRDefault="009E3870" w:rsidP="009E3870">
      <w:pPr>
        <w:rPr>
          <w:szCs w:val="24"/>
        </w:rPr>
      </w:pPr>
    </w:p>
    <w:p w:rsidR="009E3870" w:rsidRPr="006E4201" w:rsidRDefault="009E3870" w:rsidP="009E387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  <w:r w:rsidRPr="006E4201">
        <w:rPr>
          <w:rFonts w:eastAsia="Calibri"/>
          <w:szCs w:val="24"/>
          <w:lang w:val="ru-RU"/>
        </w:rPr>
        <w:t>Запишите выбранные буквы под соответствующими цифрами.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</w:tr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9E3870" w:rsidRPr="006E4201" w:rsidRDefault="009E3870" w:rsidP="009E387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</w:rPr>
      </w:pPr>
    </w:p>
    <w:p w:rsidR="009E3870" w:rsidRPr="006E4201" w:rsidRDefault="009E3870" w:rsidP="009E3870">
      <w:pPr>
        <w:pStyle w:val="afe"/>
        <w:rPr>
          <w:szCs w:val="24"/>
        </w:rPr>
      </w:pPr>
      <w:r w:rsidRPr="006E4201">
        <w:rPr>
          <w:szCs w:val="24"/>
        </w:rPr>
        <w:t>Ответ: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</w:tr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С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В</w:t>
            </w:r>
          </w:p>
        </w:tc>
      </w:tr>
    </w:tbl>
    <w:p w:rsidR="009E3870" w:rsidRDefault="009E3870" w:rsidP="009E3870">
      <w:pPr>
        <w:suppressAutoHyphens w:val="0"/>
        <w:rPr>
          <w:b/>
          <w:i/>
          <w:szCs w:val="24"/>
          <w:lang w:val="ru-RU"/>
        </w:rPr>
      </w:pPr>
    </w:p>
    <w:p w:rsidR="009E3870" w:rsidRPr="009E3870" w:rsidRDefault="009E3870" w:rsidP="009E3870">
      <w:pPr>
        <w:suppressAutoHyphens w:val="0"/>
        <w:rPr>
          <w:bCs/>
          <w:i/>
          <w:szCs w:val="24"/>
          <w:lang w:val="ru-RU"/>
        </w:rPr>
      </w:pPr>
      <w:r w:rsidRPr="009E3870">
        <w:rPr>
          <w:b/>
          <w:i/>
          <w:szCs w:val="24"/>
          <w:lang w:val="ru-RU"/>
        </w:rPr>
        <w:t>Для оценки ОПК-</w:t>
      </w:r>
      <w:proofErr w:type="gramStart"/>
      <w:r w:rsidRPr="009E3870">
        <w:rPr>
          <w:b/>
          <w:i/>
          <w:szCs w:val="24"/>
          <w:lang w:val="ru-RU"/>
        </w:rPr>
        <w:t xml:space="preserve">3  </w:t>
      </w:r>
      <w:r w:rsidRPr="009E3870">
        <w:rPr>
          <w:i/>
          <w:szCs w:val="24"/>
          <w:lang w:val="ru-RU"/>
        </w:rPr>
        <w:t>Способен</w:t>
      </w:r>
      <w:proofErr w:type="gramEnd"/>
      <w:r w:rsidRPr="009E3870">
        <w:rPr>
          <w:i/>
          <w:szCs w:val="24"/>
          <w:lang w:val="ru-RU"/>
        </w:rPr>
        <w:t xml:space="preserve"> разрабатывать математические модели и проводить их анализ при решении задач в области профессиональной деятельности.</w:t>
      </w:r>
    </w:p>
    <w:bookmarkEnd w:id="1"/>
    <w:p w:rsidR="00F00A9A" w:rsidRDefault="00F00A9A" w:rsidP="00F00A9A">
      <w:pPr>
        <w:suppressAutoHyphens w:val="0"/>
        <w:rPr>
          <w:rStyle w:val="FontStyle18"/>
          <w:i/>
          <w:lang w:val="ru-RU"/>
        </w:rPr>
      </w:pP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1. В неориентированном графе</w:t>
      </w:r>
      <w:r w:rsidRPr="006E4201">
        <w:rPr>
          <w:szCs w:val="24"/>
        </w:rPr>
        <w:t> G </w:t>
      </w:r>
      <w:r w:rsidRPr="006E4201">
        <w:rPr>
          <w:szCs w:val="24"/>
          <w:lang w:val="ru-RU"/>
        </w:rPr>
        <w:t>=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>(</w:t>
      </w:r>
      <w:r w:rsidRPr="006E4201">
        <w:rPr>
          <w:szCs w:val="24"/>
        </w:rPr>
        <w:t>V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E</w:t>
      </w:r>
      <w:r w:rsidRPr="006E4201">
        <w:rPr>
          <w:szCs w:val="24"/>
          <w:lang w:val="ru-RU"/>
        </w:rPr>
        <w:t>), где</w:t>
      </w:r>
      <w:r w:rsidRPr="006E4201">
        <w:rPr>
          <w:szCs w:val="24"/>
        </w:rPr>
        <w:t> V </w:t>
      </w:r>
      <w:r w:rsidRPr="006E4201">
        <w:rPr>
          <w:szCs w:val="24"/>
          <w:lang w:val="ru-RU"/>
        </w:rPr>
        <w:t>=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>{</w:t>
      </w:r>
      <w:r w:rsidRPr="006E4201">
        <w:rPr>
          <w:szCs w:val="24"/>
        </w:rPr>
        <w:t>a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b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c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d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e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f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g</w:t>
      </w:r>
      <w:r w:rsidRPr="006E4201">
        <w:rPr>
          <w:szCs w:val="24"/>
          <w:lang w:val="ru-RU"/>
        </w:rPr>
        <w:t>},</w:t>
      </w:r>
      <w:r w:rsidRPr="006E4201">
        <w:rPr>
          <w:szCs w:val="24"/>
        </w:rPr>
        <w:t> E </w:t>
      </w:r>
      <w:r w:rsidRPr="006E4201">
        <w:rPr>
          <w:szCs w:val="24"/>
          <w:lang w:val="ru-RU"/>
        </w:rPr>
        <w:t>=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>{</w:t>
      </w:r>
      <w:proofErr w:type="spellStart"/>
      <w:r w:rsidRPr="006E4201">
        <w:rPr>
          <w:szCs w:val="24"/>
        </w:rPr>
        <w:t>ag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</w:t>
      </w:r>
      <w:proofErr w:type="spellStart"/>
      <w:r w:rsidRPr="006E4201">
        <w:rPr>
          <w:szCs w:val="24"/>
        </w:rPr>
        <w:t>bc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da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</w:t>
      </w:r>
      <w:proofErr w:type="spellStart"/>
      <w:r w:rsidRPr="006E4201">
        <w:rPr>
          <w:szCs w:val="24"/>
        </w:rPr>
        <w:t>cf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</w:t>
      </w:r>
      <w:proofErr w:type="spellStart"/>
      <w:r w:rsidRPr="006E4201">
        <w:rPr>
          <w:szCs w:val="24"/>
        </w:rPr>
        <w:t>ae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</w:t>
      </w:r>
      <w:proofErr w:type="spellStart"/>
      <w:r w:rsidRPr="006E4201">
        <w:rPr>
          <w:szCs w:val="24"/>
        </w:rPr>
        <w:t>fb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de</w:t>
      </w:r>
      <w:r w:rsidRPr="006E4201">
        <w:rPr>
          <w:szCs w:val="24"/>
          <w:lang w:val="ru-RU"/>
        </w:rPr>
        <w:t>}, количество компонент связности равно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>…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Ответ: 2</w:t>
      </w:r>
    </w:p>
    <w:p w:rsidR="006E4201" w:rsidRPr="006E4201" w:rsidRDefault="006E4201" w:rsidP="006E4201">
      <w:pPr>
        <w:rPr>
          <w:szCs w:val="24"/>
          <w:lang w:val="ru-RU"/>
        </w:rPr>
      </w:pP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lastRenderedPageBreak/>
        <w:t>2. Запишите первую строку матрицы смежности указанного неориентированного графа</w:t>
      </w:r>
    </w:p>
    <w:p w:rsidR="006E4201" w:rsidRPr="006E4201" w:rsidRDefault="006E4201" w:rsidP="006E4201">
      <w:pPr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1A595B0A" wp14:editId="71065882">
            <wp:extent cx="2415397" cy="1265791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0580" cy="1278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(</w:t>
      </w:r>
      <w:proofErr w:type="gramStart"/>
      <w:r w:rsidRPr="006E4201">
        <w:rPr>
          <w:szCs w:val="24"/>
          <w:lang w:val="ru-RU"/>
        </w:rPr>
        <w:t>ответ</w:t>
      </w:r>
      <w:proofErr w:type="gramEnd"/>
      <w:r w:rsidRPr="006E4201">
        <w:rPr>
          <w:szCs w:val="24"/>
          <w:lang w:val="ru-RU"/>
        </w:rPr>
        <w:t xml:space="preserve"> необходимо указать последовательностью, состоящей из нулей и единиц, без знаков препинания и пробелов)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Ответ: 011010</w:t>
      </w:r>
    </w:p>
    <w:p w:rsidR="006E4201" w:rsidRPr="006E4201" w:rsidRDefault="006E4201" w:rsidP="006E4201">
      <w:pPr>
        <w:rPr>
          <w:szCs w:val="24"/>
          <w:lang w:val="ru-RU"/>
        </w:rPr>
      </w:pPr>
    </w:p>
    <w:p w:rsidR="006E4201" w:rsidRPr="006E4201" w:rsidRDefault="006E4201" w:rsidP="006E4201">
      <w:pPr>
        <w:ind w:firstLine="708"/>
        <w:rPr>
          <w:szCs w:val="24"/>
          <w:lang w:val="ru-RU"/>
        </w:rPr>
      </w:pPr>
      <w:r w:rsidRPr="006E4201">
        <w:rPr>
          <w:szCs w:val="24"/>
          <w:lang w:val="ru-RU"/>
        </w:rPr>
        <w:t>3.Как называется граф, в котором каждая пара вершин соединена ребром?</w:t>
      </w:r>
    </w:p>
    <w:p w:rsidR="006E4201" w:rsidRPr="006E4201" w:rsidRDefault="006E4201" w:rsidP="006E4201">
      <w:pPr>
        <w:numPr>
          <w:ilvl w:val="0"/>
          <w:numId w:val="23"/>
        </w:numPr>
        <w:suppressAutoHyphens w:val="0"/>
        <w:ind w:left="1441" w:hanging="23"/>
        <w:jc w:val="left"/>
        <w:rPr>
          <w:szCs w:val="24"/>
        </w:rPr>
      </w:pPr>
      <w:proofErr w:type="spellStart"/>
      <w:r w:rsidRPr="006E4201">
        <w:rPr>
          <w:szCs w:val="24"/>
        </w:rPr>
        <w:t>Направленный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граф</w:t>
      </w:r>
      <w:proofErr w:type="spellEnd"/>
    </w:p>
    <w:p w:rsidR="006E4201" w:rsidRPr="006E4201" w:rsidRDefault="006E4201" w:rsidP="006E4201">
      <w:pPr>
        <w:numPr>
          <w:ilvl w:val="0"/>
          <w:numId w:val="23"/>
        </w:numPr>
        <w:suppressAutoHyphens w:val="0"/>
        <w:ind w:left="1441" w:hanging="23"/>
        <w:jc w:val="left"/>
        <w:rPr>
          <w:szCs w:val="24"/>
        </w:rPr>
      </w:pPr>
      <w:proofErr w:type="spellStart"/>
      <w:r w:rsidRPr="006E4201">
        <w:rPr>
          <w:szCs w:val="24"/>
        </w:rPr>
        <w:t>Полный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граф</w:t>
      </w:r>
      <w:proofErr w:type="spellEnd"/>
    </w:p>
    <w:p w:rsidR="006E4201" w:rsidRPr="006E4201" w:rsidRDefault="006E4201" w:rsidP="006E4201">
      <w:pPr>
        <w:numPr>
          <w:ilvl w:val="0"/>
          <w:numId w:val="23"/>
        </w:numPr>
        <w:suppressAutoHyphens w:val="0"/>
        <w:ind w:left="1441" w:hanging="23"/>
        <w:jc w:val="left"/>
        <w:rPr>
          <w:szCs w:val="24"/>
        </w:rPr>
      </w:pPr>
      <w:proofErr w:type="spellStart"/>
      <w:r w:rsidRPr="006E4201">
        <w:rPr>
          <w:szCs w:val="24"/>
        </w:rPr>
        <w:t>Дерево</w:t>
      </w:r>
      <w:proofErr w:type="spellEnd"/>
    </w:p>
    <w:p w:rsidR="006E4201" w:rsidRPr="006E4201" w:rsidRDefault="006E4201" w:rsidP="006E4201">
      <w:pPr>
        <w:numPr>
          <w:ilvl w:val="0"/>
          <w:numId w:val="23"/>
        </w:numPr>
        <w:suppressAutoHyphens w:val="0"/>
        <w:ind w:left="1441" w:hanging="23"/>
        <w:jc w:val="left"/>
        <w:rPr>
          <w:szCs w:val="24"/>
        </w:rPr>
      </w:pPr>
      <w:proofErr w:type="spellStart"/>
      <w:r w:rsidRPr="006E4201">
        <w:rPr>
          <w:szCs w:val="24"/>
        </w:rPr>
        <w:t>Циклический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граф</w:t>
      </w:r>
      <w:proofErr w:type="spellEnd"/>
    </w:p>
    <w:p w:rsidR="006E4201" w:rsidRPr="006E4201" w:rsidRDefault="006E4201" w:rsidP="006E4201">
      <w:pPr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b</w:t>
      </w:r>
    </w:p>
    <w:p w:rsidR="006E4201" w:rsidRPr="006E4201" w:rsidRDefault="006E4201" w:rsidP="006E4201">
      <w:pPr>
        <w:rPr>
          <w:rFonts w:eastAsiaTheme="minorEastAsia"/>
          <w:szCs w:val="24"/>
          <w:lang w:val="ru-RU"/>
        </w:rPr>
      </w:pPr>
      <w:r w:rsidRPr="006E4201">
        <w:rPr>
          <w:szCs w:val="24"/>
          <w:lang w:val="ru-RU"/>
        </w:rPr>
        <w:t xml:space="preserve">4. Пусть задано универсальное </w:t>
      </w:r>
      <w:proofErr w:type="gramStart"/>
      <w:r w:rsidRPr="006E4201">
        <w:rPr>
          <w:szCs w:val="24"/>
          <w:lang w:val="ru-RU"/>
        </w:rPr>
        <w:t xml:space="preserve">множество </w:t>
      </w:r>
      <m:oMath>
        <m:r>
          <w:rPr>
            <w:rFonts w:ascii="Cambria Math" w:hAnsi="Cambria Math"/>
            <w:szCs w:val="24"/>
          </w:rPr>
          <m:t>U</m:t>
        </m:r>
        <m:r>
          <w:rPr>
            <w:rFonts w:ascii="Cambria Math" w:hAnsi="Cambria Math"/>
            <w:szCs w:val="24"/>
            <w:lang w:val="ru-RU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ru-RU"/>
              </w:rPr>
              <m:t>0,1,2,3,4,5,6,7,8,9</m:t>
            </m:r>
          </m:e>
        </m:d>
      </m:oMath>
      <w:r w:rsidRPr="006E4201">
        <w:rPr>
          <w:szCs w:val="24"/>
          <w:lang w:val="ru-RU"/>
        </w:rPr>
        <w:t>.</w:t>
      </w:r>
      <w:proofErr w:type="gramEnd"/>
      <w:r w:rsidRPr="006E4201">
        <w:rPr>
          <w:szCs w:val="24"/>
          <w:lang w:val="ru-RU"/>
        </w:rPr>
        <w:t xml:space="preserve"> Для множеств </w:t>
      </w:r>
      <m:oMath>
        <m:r>
          <w:rPr>
            <w:rFonts w:ascii="Cambria Math" w:hAnsi="Cambria Math"/>
            <w:szCs w:val="24"/>
          </w:rPr>
          <m:t>A</m:t>
        </m:r>
        <m:r>
          <w:rPr>
            <w:rFonts w:ascii="Cambria Math" w:hAnsi="Cambria Math"/>
            <w:szCs w:val="24"/>
            <w:lang w:val="ru-RU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  <m:r>
              <w:rPr>
                <w:rFonts w:ascii="Cambria Math" w:hAnsi="Cambria Math"/>
                <w:szCs w:val="24"/>
                <w:lang w:val="ru-RU"/>
              </w:rPr>
              <m:t xml:space="preserve">: 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  <w:lang w:val="ru-RU"/>
                  </w:rPr>
                  <m:t>3</m:t>
                </m:r>
              </m:sup>
            </m:sSup>
            <m:r>
              <w:rPr>
                <w:rFonts w:ascii="Cambria Math" w:hAnsi="Cambria Math"/>
                <w:szCs w:val="24"/>
                <w:lang w:val="ru-RU"/>
              </w:rPr>
              <m:t>-7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  <w:lang w:val="ru-RU"/>
              </w:rPr>
              <m:t>+10</m:t>
            </m:r>
            <m:r>
              <w:rPr>
                <w:rFonts w:ascii="Cambria Math" w:hAnsi="Cambria Math"/>
                <w:szCs w:val="24"/>
              </w:rPr>
              <m:t>x</m:t>
            </m:r>
            <m:r>
              <w:rPr>
                <w:rFonts w:ascii="Cambria Math" w:hAnsi="Cambria Math"/>
                <w:szCs w:val="24"/>
                <w:lang w:val="ru-RU"/>
              </w:rPr>
              <m:t>=0</m:t>
            </m:r>
          </m:e>
        </m:d>
        <m:r>
          <w:rPr>
            <w:rFonts w:ascii="Cambria Math" w:hAnsi="Cambria Math"/>
            <w:szCs w:val="24"/>
            <w:lang w:val="ru-RU"/>
          </w:rPr>
          <m:t xml:space="preserve"> и</m:t>
        </m:r>
      </m:oMath>
      <w:r w:rsidRPr="006E4201">
        <w:rPr>
          <w:szCs w:val="24"/>
          <w:lang w:val="ru-RU"/>
        </w:rPr>
        <w:t xml:space="preserve"> </w:t>
      </w:r>
      <m:oMath>
        <m:r>
          <w:rPr>
            <w:rFonts w:ascii="Cambria Math" w:hAnsi="Cambria Math"/>
            <w:szCs w:val="24"/>
          </w:rPr>
          <m:t>B</m:t>
        </m:r>
        <m:r>
          <w:rPr>
            <w:rFonts w:ascii="Cambria Math" w:hAnsi="Cambria Math"/>
            <w:szCs w:val="24"/>
            <w:lang w:val="ru-RU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ru-RU"/>
              </w:rPr>
              <m:t>1,2,3</m:t>
            </m:r>
          </m:e>
        </m:d>
      </m:oMath>
      <w:r w:rsidRPr="006E4201">
        <w:rPr>
          <w:rFonts w:eastAsiaTheme="minorEastAsia"/>
          <w:szCs w:val="24"/>
          <w:lang w:val="ru-RU"/>
        </w:rPr>
        <w:t xml:space="preserve"> пересечением является множество…</w:t>
      </w:r>
    </w:p>
    <w:p w:rsidR="006E4201" w:rsidRPr="006E4201" w:rsidRDefault="009C6877" w:rsidP="006E4201">
      <w:pPr>
        <w:pStyle w:val="afe"/>
        <w:numPr>
          <w:ilvl w:val="0"/>
          <w:numId w:val="24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1,2,3</m:t>
            </m:r>
          </m:e>
        </m:d>
      </m:oMath>
    </w:p>
    <w:p w:rsidR="006E4201" w:rsidRPr="006E4201" w:rsidRDefault="009C6877" w:rsidP="006E4201">
      <w:pPr>
        <w:pStyle w:val="afe"/>
        <w:numPr>
          <w:ilvl w:val="0"/>
          <w:numId w:val="24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1,2</m:t>
            </m:r>
          </m:e>
        </m:d>
      </m:oMath>
    </w:p>
    <w:p w:rsidR="006E4201" w:rsidRPr="006E4201" w:rsidRDefault="009C6877" w:rsidP="006E4201">
      <w:pPr>
        <w:pStyle w:val="afe"/>
        <w:numPr>
          <w:ilvl w:val="0"/>
          <w:numId w:val="24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2,3</m:t>
            </m:r>
          </m:e>
        </m:d>
      </m:oMath>
    </w:p>
    <w:p w:rsidR="006E4201" w:rsidRPr="006E4201" w:rsidRDefault="009C6877" w:rsidP="006E4201">
      <w:pPr>
        <w:pStyle w:val="afe"/>
        <w:numPr>
          <w:ilvl w:val="0"/>
          <w:numId w:val="24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2</m:t>
            </m:r>
          </m:e>
        </m:d>
      </m:oMath>
    </w:p>
    <w:p w:rsidR="006E4201" w:rsidRPr="009E3870" w:rsidRDefault="006E4201" w:rsidP="006E4201">
      <w:pPr>
        <w:rPr>
          <w:rFonts w:eastAsiaTheme="minorEastAsia"/>
          <w:szCs w:val="24"/>
          <w:lang w:val="ru-RU"/>
        </w:rPr>
      </w:pPr>
      <w:r w:rsidRPr="009E3870">
        <w:rPr>
          <w:szCs w:val="24"/>
          <w:lang w:val="ru-RU"/>
        </w:rPr>
        <w:t xml:space="preserve">Ответ: </w:t>
      </w:r>
      <w:r w:rsidRPr="006E4201">
        <w:rPr>
          <w:szCs w:val="24"/>
        </w:rPr>
        <w:t>d</w:t>
      </w:r>
    </w:p>
    <w:p w:rsidR="006E4201" w:rsidRPr="006E4201" w:rsidRDefault="006E4201" w:rsidP="006E4201">
      <w:pPr>
        <w:rPr>
          <w:rFonts w:eastAsiaTheme="minorEastAsia"/>
          <w:szCs w:val="24"/>
          <w:lang w:val="ru-RU"/>
        </w:rPr>
      </w:pPr>
      <w:r w:rsidRPr="006E4201">
        <w:rPr>
          <w:rFonts w:eastAsiaTheme="minorEastAsia"/>
          <w:szCs w:val="24"/>
          <w:lang w:val="ru-RU"/>
        </w:rPr>
        <w:t>5. Мощность конечного множества характеризует…</w:t>
      </w:r>
    </w:p>
    <w:p w:rsidR="006E4201" w:rsidRPr="006E4201" w:rsidRDefault="006E4201" w:rsidP="006E4201">
      <w:pPr>
        <w:pStyle w:val="afe"/>
        <w:numPr>
          <w:ilvl w:val="0"/>
          <w:numId w:val="25"/>
        </w:numPr>
        <w:spacing w:after="160" w:line="259" w:lineRule="auto"/>
        <w:rPr>
          <w:rFonts w:eastAsiaTheme="minorEastAsia"/>
          <w:szCs w:val="24"/>
        </w:rPr>
      </w:pPr>
      <w:r w:rsidRPr="006E4201">
        <w:rPr>
          <w:rFonts w:eastAsiaTheme="minorEastAsia"/>
          <w:szCs w:val="24"/>
        </w:rPr>
        <w:t>Количество элементов, входящих в множество</w:t>
      </w:r>
    </w:p>
    <w:p w:rsidR="006E4201" w:rsidRPr="006E4201" w:rsidRDefault="006E4201" w:rsidP="006E4201">
      <w:pPr>
        <w:pStyle w:val="afe"/>
        <w:numPr>
          <w:ilvl w:val="0"/>
          <w:numId w:val="25"/>
        </w:numPr>
        <w:spacing w:after="160" w:line="259" w:lineRule="auto"/>
        <w:rPr>
          <w:rFonts w:eastAsiaTheme="minorEastAsia"/>
          <w:szCs w:val="24"/>
        </w:rPr>
      </w:pPr>
      <w:r w:rsidRPr="006E4201">
        <w:rPr>
          <w:rFonts w:eastAsiaTheme="minorEastAsia"/>
          <w:szCs w:val="24"/>
        </w:rPr>
        <w:t>Произведение всех его элементов</w:t>
      </w:r>
    </w:p>
    <w:p w:rsidR="006E4201" w:rsidRPr="006E4201" w:rsidRDefault="006E4201" w:rsidP="006E4201">
      <w:pPr>
        <w:pStyle w:val="afe"/>
        <w:numPr>
          <w:ilvl w:val="0"/>
          <w:numId w:val="25"/>
        </w:numPr>
        <w:spacing w:after="160" w:line="259" w:lineRule="auto"/>
        <w:rPr>
          <w:rFonts w:eastAsiaTheme="minorEastAsia"/>
          <w:szCs w:val="24"/>
        </w:rPr>
      </w:pPr>
      <w:r w:rsidRPr="006E4201">
        <w:rPr>
          <w:rFonts w:eastAsiaTheme="minorEastAsia"/>
          <w:szCs w:val="24"/>
        </w:rPr>
        <w:t>Количество всех подмножеств данного множества</w:t>
      </w:r>
    </w:p>
    <w:p w:rsidR="006E4201" w:rsidRPr="006E4201" w:rsidRDefault="006E4201" w:rsidP="006E4201">
      <w:pPr>
        <w:pStyle w:val="afe"/>
        <w:numPr>
          <w:ilvl w:val="0"/>
          <w:numId w:val="25"/>
        </w:numPr>
        <w:spacing w:after="160" w:line="259" w:lineRule="auto"/>
        <w:rPr>
          <w:rFonts w:eastAsiaTheme="minorEastAsia"/>
          <w:szCs w:val="24"/>
        </w:rPr>
      </w:pPr>
      <w:r w:rsidRPr="006E4201">
        <w:rPr>
          <w:rFonts w:eastAsiaTheme="minorEastAsia"/>
          <w:szCs w:val="24"/>
        </w:rPr>
        <w:t>Множество всех подмножеств</w:t>
      </w:r>
    </w:p>
    <w:p w:rsidR="006E4201" w:rsidRPr="006E4201" w:rsidRDefault="006E4201" w:rsidP="006E4201">
      <w:pPr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а</w:t>
      </w:r>
    </w:p>
    <w:p w:rsidR="006E4201" w:rsidRPr="006E4201" w:rsidRDefault="006E4201" w:rsidP="006E4201">
      <w:pPr>
        <w:rPr>
          <w:rFonts w:eastAsiaTheme="minorEastAsia"/>
          <w:szCs w:val="24"/>
        </w:rPr>
      </w:pPr>
      <w:r w:rsidRPr="006E4201">
        <w:rPr>
          <w:szCs w:val="24"/>
        </w:rPr>
        <w:t xml:space="preserve">6. </w:t>
      </w:r>
      <w:proofErr w:type="spellStart"/>
      <w:r w:rsidRPr="006E4201">
        <w:rPr>
          <w:szCs w:val="24"/>
        </w:rPr>
        <w:t>Разбиением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множества</w:t>
      </w:r>
      <w:proofErr w:type="spellEnd"/>
      <w:r w:rsidRPr="006E4201">
        <w:rPr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1, 2,3,4,5</m:t>
            </m:r>
          </m:e>
        </m:d>
      </m:oMath>
      <w:r w:rsidRPr="006E4201">
        <w:rPr>
          <w:rFonts w:eastAsiaTheme="minorEastAsia"/>
          <w:szCs w:val="24"/>
        </w:rPr>
        <w:t xml:space="preserve"> является…</w:t>
      </w:r>
    </w:p>
    <w:p w:rsidR="006E4201" w:rsidRPr="006E4201" w:rsidRDefault="009C6877" w:rsidP="006E4201">
      <w:pPr>
        <w:pStyle w:val="afe"/>
        <w:numPr>
          <w:ilvl w:val="0"/>
          <w:numId w:val="27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1, 2,3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; 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3,4,5</m:t>
                </m:r>
              </m:e>
            </m:d>
          </m:e>
        </m:d>
      </m:oMath>
    </w:p>
    <w:p w:rsidR="006E4201" w:rsidRPr="006E4201" w:rsidRDefault="009C6877" w:rsidP="006E4201">
      <w:pPr>
        <w:pStyle w:val="afe"/>
        <w:numPr>
          <w:ilvl w:val="0"/>
          <w:numId w:val="27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1, 2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; 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4,5</m:t>
                </m:r>
              </m:e>
            </m:d>
          </m:e>
        </m:d>
      </m:oMath>
    </w:p>
    <w:p w:rsidR="006E4201" w:rsidRPr="006E4201" w:rsidRDefault="009C6877" w:rsidP="006E4201">
      <w:pPr>
        <w:pStyle w:val="afe"/>
        <w:numPr>
          <w:ilvl w:val="0"/>
          <w:numId w:val="27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1, 2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; 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3</m:t>
                </m:r>
              </m:e>
            </m:d>
            <m:r>
              <w:rPr>
                <w:rFonts w:ascii="Cambria Math" w:hAnsi="Cambria Math"/>
                <w:szCs w:val="24"/>
              </w:rPr>
              <m:t>;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4,5</m:t>
                </m:r>
              </m:e>
            </m:d>
          </m:e>
        </m:d>
      </m:oMath>
    </w:p>
    <w:p w:rsidR="006E4201" w:rsidRPr="006E4201" w:rsidRDefault="009C6877" w:rsidP="006E4201">
      <w:pPr>
        <w:pStyle w:val="afe"/>
        <w:numPr>
          <w:ilvl w:val="0"/>
          <w:numId w:val="27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1,3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; 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2</m:t>
                </m:r>
              </m:e>
            </m:d>
            <m:r>
              <w:rPr>
                <w:rFonts w:ascii="Cambria Math" w:hAnsi="Cambria Math"/>
                <w:szCs w:val="24"/>
              </w:rPr>
              <m:t>;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1,4,5</m:t>
                </m:r>
              </m:e>
            </m:d>
          </m:e>
        </m:d>
      </m:oMath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Ответ: с</w:t>
      </w:r>
    </w:p>
    <w:p w:rsidR="006E4201" w:rsidRPr="006E4201" w:rsidRDefault="006E4201" w:rsidP="006E4201">
      <w:pPr>
        <w:ind w:left="707"/>
        <w:rPr>
          <w:szCs w:val="24"/>
          <w:lang w:val="ru-RU"/>
        </w:rPr>
      </w:pPr>
      <w:r w:rsidRPr="006E4201">
        <w:rPr>
          <w:szCs w:val="24"/>
          <w:lang w:val="ru-RU"/>
        </w:rPr>
        <w:t>7. Неориентированный граф задан матрицей смежности</w:t>
      </w: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5"/>
        <w:gridCol w:w="1045"/>
      </w:tblGrid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</w:tr>
      <w:tr w:rsidR="006E4201" w:rsidRPr="006E4201" w:rsidTr="00171B7B">
        <w:trPr>
          <w:trHeight w:val="278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</w:tbl>
    <w:p w:rsidR="006E4201" w:rsidRPr="006E4201" w:rsidRDefault="006E4201" w:rsidP="006E4201">
      <w:pPr>
        <w:ind w:left="707"/>
        <w:rPr>
          <w:szCs w:val="24"/>
          <w:lang w:val="ru-RU"/>
        </w:rPr>
      </w:pPr>
      <w:r w:rsidRPr="006E4201">
        <w:rPr>
          <w:szCs w:val="24"/>
          <w:lang w:val="ru-RU"/>
        </w:rPr>
        <w:t>Количество ребер, инцидентных 3-ей вершине, равно….</w:t>
      </w:r>
    </w:p>
    <w:p w:rsidR="006E4201" w:rsidRPr="006E4201" w:rsidRDefault="006E4201" w:rsidP="006E4201">
      <w:pPr>
        <w:ind w:left="707"/>
        <w:rPr>
          <w:szCs w:val="24"/>
          <w:lang w:val="ru-RU"/>
        </w:rPr>
      </w:pPr>
      <w:r w:rsidRPr="006E4201">
        <w:rPr>
          <w:szCs w:val="24"/>
          <w:lang w:val="ru-RU"/>
        </w:rPr>
        <w:t>Ответ: 5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8. Удаление ребер</w:t>
      </w:r>
      <w:proofErr w:type="gramStart"/>
      <w:r w:rsidRPr="006E4201">
        <w:rPr>
          <w:szCs w:val="24"/>
          <w:lang w:val="ru-RU"/>
        </w:rPr>
        <w:t xml:space="preserve"> ….</w:t>
      </w:r>
      <w:proofErr w:type="gramEnd"/>
      <w:r w:rsidRPr="006E4201">
        <w:rPr>
          <w:szCs w:val="24"/>
          <w:lang w:val="ru-RU"/>
        </w:rPr>
        <w:t xml:space="preserve"> не изменит количество компонент связности в графе</w:t>
      </w:r>
    </w:p>
    <w:p w:rsidR="006E4201" w:rsidRPr="006E4201" w:rsidRDefault="006E4201" w:rsidP="006E4201">
      <w:pPr>
        <w:ind w:left="707"/>
        <w:rPr>
          <w:szCs w:val="24"/>
        </w:rPr>
      </w:pPr>
      <w:r w:rsidRPr="006E4201">
        <w:rPr>
          <w:noProof/>
          <w:szCs w:val="24"/>
          <w:lang w:val="ru-RU" w:eastAsia="ru-RU"/>
        </w:rPr>
        <w:lastRenderedPageBreak/>
        <w:drawing>
          <wp:inline distT="0" distB="0" distL="0" distR="0" wp14:anchorId="1B7E772E" wp14:editId="5DAECE3D">
            <wp:extent cx="2428875" cy="18669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pStyle w:val="afe"/>
        <w:numPr>
          <w:ilvl w:val="0"/>
          <w:numId w:val="26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  <w:lang w:val="en-US"/>
        </w:rPr>
        <w:t>a, b, c</w:t>
      </w:r>
    </w:p>
    <w:p w:rsidR="006E4201" w:rsidRPr="006E4201" w:rsidRDefault="006E4201" w:rsidP="006E4201">
      <w:pPr>
        <w:pStyle w:val="afe"/>
        <w:numPr>
          <w:ilvl w:val="0"/>
          <w:numId w:val="26"/>
        </w:numPr>
        <w:spacing w:after="160" w:line="259" w:lineRule="auto"/>
        <w:jc w:val="left"/>
        <w:rPr>
          <w:szCs w:val="24"/>
        </w:rPr>
      </w:pPr>
      <w:proofErr w:type="spellStart"/>
      <w:r w:rsidRPr="006E4201">
        <w:rPr>
          <w:szCs w:val="24"/>
          <w:lang w:val="en-US"/>
        </w:rPr>
        <w:t>i</w:t>
      </w:r>
      <w:proofErr w:type="spellEnd"/>
      <w:r w:rsidRPr="006E4201">
        <w:rPr>
          <w:szCs w:val="24"/>
          <w:lang w:val="en-US"/>
        </w:rPr>
        <w:t>, j, k</w:t>
      </w:r>
    </w:p>
    <w:p w:rsidR="006E4201" w:rsidRPr="006E4201" w:rsidRDefault="006E4201" w:rsidP="006E4201">
      <w:pPr>
        <w:pStyle w:val="afe"/>
        <w:numPr>
          <w:ilvl w:val="0"/>
          <w:numId w:val="26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  <w:lang w:val="en-US"/>
        </w:rPr>
        <w:t>a, f, j</w:t>
      </w:r>
    </w:p>
    <w:p w:rsidR="006E4201" w:rsidRPr="006E4201" w:rsidRDefault="006E4201" w:rsidP="006E4201">
      <w:pPr>
        <w:pStyle w:val="afe"/>
        <w:numPr>
          <w:ilvl w:val="0"/>
          <w:numId w:val="26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  <w:lang w:val="en-US"/>
        </w:rPr>
        <w:t>d, k, b</w:t>
      </w:r>
    </w:p>
    <w:p w:rsidR="006E4201" w:rsidRPr="006E4201" w:rsidRDefault="006E4201" w:rsidP="006E4201">
      <w:pPr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c</w:t>
      </w:r>
    </w:p>
    <w:p w:rsidR="006E4201" w:rsidRPr="006E4201" w:rsidRDefault="006E4201" w:rsidP="006E4201">
      <w:pPr>
        <w:ind w:left="1776"/>
        <w:rPr>
          <w:szCs w:val="24"/>
        </w:rPr>
      </w:pPr>
    </w:p>
    <w:p w:rsidR="006E4201" w:rsidRPr="006E4201" w:rsidRDefault="006E4201" w:rsidP="006E4201">
      <w:pPr>
        <w:rPr>
          <w:szCs w:val="24"/>
        </w:rPr>
      </w:pPr>
      <w:r w:rsidRPr="006E4201">
        <w:rPr>
          <w:szCs w:val="24"/>
        </w:rPr>
        <w:t xml:space="preserve">9. </w:t>
      </w:r>
      <w:proofErr w:type="spellStart"/>
      <w:r w:rsidRPr="006E4201">
        <w:rPr>
          <w:szCs w:val="24"/>
        </w:rPr>
        <w:t>Граф</w:t>
      </w:r>
      <w:proofErr w:type="spellEnd"/>
    </w:p>
    <w:p w:rsidR="006E4201" w:rsidRPr="006E4201" w:rsidRDefault="006E4201" w:rsidP="006E4201">
      <w:pPr>
        <w:jc w:val="center"/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162AF2A6" wp14:editId="08AB80C8">
            <wp:extent cx="2028825" cy="1345721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1783" cy="1347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rPr>
          <w:szCs w:val="24"/>
        </w:rPr>
      </w:pPr>
      <w:r w:rsidRPr="006E4201">
        <w:rPr>
          <w:szCs w:val="24"/>
        </w:rPr>
        <w:tab/>
      </w:r>
      <w:r w:rsidRPr="006E4201">
        <w:rPr>
          <w:szCs w:val="24"/>
        </w:rPr>
        <w:tab/>
      </w:r>
      <w:proofErr w:type="spellStart"/>
      <w:proofErr w:type="gramStart"/>
      <w:r w:rsidRPr="006E4201">
        <w:rPr>
          <w:szCs w:val="24"/>
        </w:rPr>
        <w:t>является</w:t>
      </w:r>
      <w:proofErr w:type="spellEnd"/>
      <w:proofErr w:type="gramEnd"/>
      <w:r w:rsidRPr="006E4201">
        <w:rPr>
          <w:szCs w:val="24"/>
        </w:rPr>
        <w:t>…</w:t>
      </w:r>
    </w:p>
    <w:p w:rsidR="006E4201" w:rsidRPr="006E4201" w:rsidRDefault="006E4201" w:rsidP="006E4201">
      <w:pPr>
        <w:pStyle w:val="afe"/>
        <w:numPr>
          <w:ilvl w:val="0"/>
          <w:numId w:val="28"/>
        </w:numPr>
        <w:spacing w:after="160" w:line="259" w:lineRule="auto"/>
        <w:ind w:firstLine="0"/>
        <w:jc w:val="left"/>
        <w:rPr>
          <w:szCs w:val="24"/>
        </w:rPr>
      </w:pPr>
      <w:proofErr w:type="spellStart"/>
      <w:proofErr w:type="gramStart"/>
      <w:r w:rsidRPr="006E4201">
        <w:rPr>
          <w:szCs w:val="24"/>
        </w:rPr>
        <w:t>эйлеровым</w:t>
      </w:r>
      <w:proofErr w:type="spellEnd"/>
      <w:proofErr w:type="gramEnd"/>
    </w:p>
    <w:p w:rsidR="006E4201" w:rsidRPr="006E4201" w:rsidRDefault="006E4201" w:rsidP="006E4201">
      <w:pPr>
        <w:pStyle w:val="afe"/>
        <w:numPr>
          <w:ilvl w:val="0"/>
          <w:numId w:val="28"/>
        </w:numPr>
        <w:spacing w:after="160" w:line="259" w:lineRule="auto"/>
        <w:ind w:firstLine="0"/>
        <w:jc w:val="left"/>
        <w:rPr>
          <w:szCs w:val="24"/>
        </w:rPr>
      </w:pPr>
      <w:proofErr w:type="spellStart"/>
      <w:proofErr w:type="gramStart"/>
      <w:r w:rsidRPr="006E4201">
        <w:rPr>
          <w:szCs w:val="24"/>
        </w:rPr>
        <w:t>полуэйлеровым</w:t>
      </w:r>
      <w:proofErr w:type="spellEnd"/>
      <w:proofErr w:type="gramEnd"/>
    </w:p>
    <w:p w:rsidR="006E4201" w:rsidRPr="006E4201" w:rsidRDefault="006E4201" w:rsidP="006E4201">
      <w:pPr>
        <w:pStyle w:val="afe"/>
        <w:numPr>
          <w:ilvl w:val="0"/>
          <w:numId w:val="28"/>
        </w:numPr>
        <w:spacing w:after="160" w:line="259" w:lineRule="auto"/>
        <w:ind w:firstLine="0"/>
        <w:jc w:val="left"/>
        <w:rPr>
          <w:szCs w:val="24"/>
        </w:rPr>
      </w:pPr>
      <w:proofErr w:type="gramStart"/>
      <w:r w:rsidRPr="006E4201">
        <w:rPr>
          <w:szCs w:val="24"/>
        </w:rPr>
        <w:t>гамильтоновым</w:t>
      </w:r>
      <w:proofErr w:type="gramEnd"/>
    </w:p>
    <w:p w:rsidR="006E4201" w:rsidRPr="006E4201" w:rsidRDefault="006E4201" w:rsidP="006E4201">
      <w:pPr>
        <w:pStyle w:val="afe"/>
        <w:numPr>
          <w:ilvl w:val="0"/>
          <w:numId w:val="28"/>
        </w:numPr>
        <w:spacing w:after="160" w:line="259" w:lineRule="auto"/>
        <w:ind w:firstLine="0"/>
        <w:jc w:val="left"/>
        <w:rPr>
          <w:szCs w:val="24"/>
        </w:rPr>
      </w:pPr>
      <w:proofErr w:type="spellStart"/>
      <w:proofErr w:type="gramStart"/>
      <w:r w:rsidRPr="006E4201">
        <w:rPr>
          <w:szCs w:val="24"/>
        </w:rPr>
        <w:t>полугамильтоновым</w:t>
      </w:r>
      <w:proofErr w:type="spellEnd"/>
      <w:proofErr w:type="gramEnd"/>
    </w:p>
    <w:p w:rsidR="006E4201" w:rsidRPr="006E4201" w:rsidRDefault="006E4201" w:rsidP="006E4201">
      <w:pPr>
        <w:pStyle w:val="afe"/>
        <w:jc w:val="left"/>
        <w:rPr>
          <w:szCs w:val="24"/>
          <w:lang w:val="en-US"/>
        </w:rPr>
      </w:pPr>
      <w:r w:rsidRPr="006E4201">
        <w:rPr>
          <w:szCs w:val="24"/>
        </w:rPr>
        <w:t xml:space="preserve">Ответ: </w:t>
      </w:r>
      <w:r w:rsidRPr="006E4201">
        <w:rPr>
          <w:szCs w:val="24"/>
          <w:lang w:val="en-US"/>
        </w:rPr>
        <w:t>d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10. Установите соответствие между диаграммами графов и матрицами смежности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045"/>
        <w:gridCol w:w="3736"/>
        <w:gridCol w:w="1099"/>
        <w:gridCol w:w="3463"/>
      </w:tblGrid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Диаграмма</w:t>
            </w:r>
            <w:proofErr w:type="spellEnd"/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Матрица</w:t>
            </w:r>
            <w:proofErr w:type="spellEnd"/>
            <w:r w:rsidRPr="006E4201">
              <w:rPr>
                <w:szCs w:val="24"/>
              </w:rPr>
              <w:t xml:space="preserve"> </w:t>
            </w:r>
            <w:proofErr w:type="spellStart"/>
            <w:r w:rsidRPr="006E4201">
              <w:rPr>
                <w:szCs w:val="24"/>
              </w:rPr>
              <w:t>смежности</w:t>
            </w:r>
            <w:proofErr w:type="spellEnd"/>
          </w:p>
        </w:tc>
      </w:tr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36782E28" wp14:editId="3B8F8288">
                  <wp:extent cx="1466850" cy="15430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A</w:t>
            </w: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0B8F789F" wp14:editId="1A131DBE">
                  <wp:extent cx="1457325" cy="13525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lastRenderedPageBreak/>
              <w:t>2</w:t>
            </w: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6A68BB6B" wp14:editId="4EEAD6F4">
                  <wp:extent cx="1514475" cy="15525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B</w:t>
            </w: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22453BBD" wp14:editId="5511871E">
                  <wp:extent cx="1447800" cy="1371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3</w:t>
            </w: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1C79725A" wp14:editId="7A24A21C">
                  <wp:extent cx="1428750" cy="15335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C</w:t>
            </w: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6A6C0DF2" wp14:editId="4E5FEDD5">
                  <wp:extent cx="1447800" cy="13525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4</w:t>
            </w: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5133D3F4" wp14:editId="4C570DBC">
                  <wp:extent cx="1685925" cy="14001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D</w:t>
            </w: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42B6B3D2" wp14:editId="761D66E9">
                  <wp:extent cx="1466850" cy="13144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4201" w:rsidRPr="006E4201" w:rsidRDefault="006E4201" w:rsidP="006E4201">
      <w:pPr>
        <w:rPr>
          <w:szCs w:val="24"/>
        </w:rPr>
      </w:pPr>
    </w:p>
    <w:p w:rsidR="006E4201" w:rsidRPr="006E4201" w:rsidRDefault="006E4201" w:rsidP="006E4201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  <w:r w:rsidRPr="006E4201">
        <w:rPr>
          <w:rFonts w:eastAsia="Calibri"/>
          <w:szCs w:val="24"/>
          <w:lang w:val="ru-RU"/>
        </w:rPr>
        <w:t>Запишите выбранные буквы под соответствующими цифрами.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35"/>
        <w:gridCol w:w="2336"/>
        <w:gridCol w:w="2336"/>
        <w:gridCol w:w="2336"/>
      </w:tblGrid>
      <w:tr w:rsidR="006E4201" w:rsidRPr="006E4201" w:rsidTr="00171B7B"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</w:tr>
      <w:tr w:rsidR="006E4201" w:rsidRPr="006E4201" w:rsidTr="00171B7B"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6E4201" w:rsidRPr="006E4201" w:rsidRDefault="006E4201" w:rsidP="006E4201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</w:rPr>
      </w:pPr>
    </w:p>
    <w:p w:rsidR="006E4201" w:rsidRPr="006E4201" w:rsidRDefault="006E4201" w:rsidP="006E4201">
      <w:pPr>
        <w:pStyle w:val="afe"/>
        <w:rPr>
          <w:szCs w:val="24"/>
        </w:rPr>
      </w:pPr>
      <w:r w:rsidRPr="006E4201">
        <w:rPr>
          <w:szCs w:val="24"/>
        </w:rPr>
        <w:t>Ответ: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35"/>
        <w:gridCol w:w="2336"/>
        <w:gridCol w:w="2336"/>
        <w:gridCol w:w="2336"/>
      </w:tblGrid>
      <w:tr w:rsidR="006E4201" w:rsidRPr="006E4201" w:rsidTr="00171B7B"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</w:tr>
      <w:tr w:rsidR="006E4201" w:rsidRPr="006E4201" w:rsidTr="00171B7B"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B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C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A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D</w:t>
            </w:r>
          </w:p>
        </w:tc>
      </w:tr>
    </w:tbl>
    <w:p w:rsidR="006E4201" w:rsidRPr="006E4201" w:rsidRDefault="006E4201" w:rsidP="006E4201">
      <w:pPr>
        <w:rPr>
          <w:szCs w:val="24"/>
        </w:rPr>
      </w:pP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11. Записать код </w:t>
      </w:r>
      <w:proofErr w:type="spellStart"/>
      <w:r w:rsidRPr="006E4201">
        <w:rPr>
          <w:szCs w:val="24"/>
          <w:lang w:val="ru-RU"/>
        </w:rPr>
        <w:t>Прюфера</w:t>
      </w:r>
      <w:proofErr w:type="spellEnd"/>
      <w:r w:rsidRPr="006E4201">
        <w:rPr>
          <w:szCs w:val="24"/>
          <w:lang w:val="ru-RU"/>
        </w:rPr>
        <w:t xml:space="preserve"> для графа, заданного диаграммой (записать последовательность вершин через запятую)</w:t>
      </w:r>
    </w:p>
    <w:p w:rsidR="006E4201" w:rsidRPr="006E4201" w:rsidRDefault="006E4201" w:rsidP="006E4201">
      <w:pPr>
        <w:jc w:val="center"/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610200DD" wp14:editId="24E800D1">
            <wp:extent cx="1447800" cy="11144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pStyle w:val="afe"/>
        <w:rPr>
          <w:szCs w:val="24"/>
        </w:rPr>
      </w:pPr>
      <w:r w:rsidRPr="006E4201">
        <w:rPr>
          <w:szCs w:val="24"/>
        </w:rPr>
        <w:t>Ответ: 8,5,3,3,5,5,1</w:t>
      </w:r>
    </w:p>
    <w:p w:rsidR="006E4201" w:rsidRPr="006E4201" w:rsidRDefault="006E4201" w:rsidP="006E4201">
      <w:pPr>
        <w:ind w:firstLine="708"/>
        <w:rPr>
          <w:szCs w:val="24"/>
        </w:rPr>
      </w:pPr>
      <w:r w:rsidRPr="006E4201">
        <w:rPr>
          <w:szCs w:val="24"/>
        </w:rPr>
        <w:t xml:space="preserve">12. </w:t>
      </w:r>
      <w:proofErr w:type="spellStart"/>
      <w:r w:rsidRPr="006E4201">
        <w:rPr>
          <w:szCs w:val="24"/>
        </w:rPr>
        <w:t>Записать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двоичный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код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дерева</w:t>
      </w:r>
      <w:proofErr w:type="spellEnd"/>
    </w:p>
    <w:p w:rsidR="006E4201" w:rsidRPr="006E4201" w:rsidRDefault="006E4201" w:rsidP="006E4201">
      <w:pPr>
        <w:ind w:firstLine="708"/>
        <w:rPr>
          <w:szCs w:val="24"/>
        </w:rPr>
      </w:pPr>
      <w:r w:rsidRPr="006E4201">
        <w:rPr>
          <w:noProof/>
          <w:szCs w:val="24"/>
          <w:lang w:val="ru-RU" w:eastAsia="ru-RU"/>
        </w:rPr>
        <w:lastRenderedPageBreak/>
        <w:drawing>
          <wp:inline distT="0" distB="0" distL="0" distR="0" wp14:anchorId="7374264B" wp14:editId="49EDF951">
            <wp:extent cx="1200150" cy="14287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pStyle w:val="afe"/>
        <w:rPr>
          <w:szCs w:val="24"/>
        </w:rPr>
      </w:pPr>
      <w:r w:rsidRPr="006E4201">
        <w:rPr>
          <w:szCs w:val="24"/>
        </w:rPr>
        <w:t>Ответ: 00011011001011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13. В дереве: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</w:rPr>
        <w:t>a</w:t>
      </w:r>
      <w:r w:rsidRPr="006E4201">
        <w:rPr>
          <w:szCs w:val="24"/>
          <w:lang w:val="ru-RU"/>
        </w:rPr>
        <w:t xml:space="preserve">) Существует ровно один путь между любой парой вершин 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</w:rPr>
        <w:t>b</w:t>
      </w:r>
      <w:r w:rsidRPr="006E4201">
        <w:rPr>
          <w:szCs w:val="24"/>
          <w:lang w:val="ru-RU"/>
        </w:rPr>
        <w:t xml:space="preserve">) Есть циклы 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</w:rPr>
        <w:t>c</w:t>
      </w:r>
      <w:r w:rsidRPr="006E4201">
        <w:rPr>
          <w:szCs w:val="24"/>
          <w:lang w:val="ru-RU"/>
        </w:rPr>
        <w:t xml:space="preserve">) Может быть более одного пути между двумя вершинами 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</w:rPr>
        <w:t>d</w:t>
      </w:r>
      <w:r w:rsidRPr="006E4201">
        <w:rPr>
          <w:szCs w:val="24"/>
          <w:lang w:val="ru-RU"/>
        </w:rPr>
        <w:t>) Все вершины имеют степень 2</w:t>
      </w:r>
    </w:p>
    <w:p w:rsidR="006E4201" w:rsidRPr="006E4201" w:rsidRDefault="006E4201" w:rsidP="006E4201">
      <w:pPr>
        <w:rPr>
          <w:szCs w:val="24"/>
          <w:lang w:val="ru-RU"/>
        </w:rPr>
      </w:pP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Ответ: </w:t>
      </w:r>
      <w:r w:rsidRPr="006E4201">
        <w:rPr>
          <w:szCs w:val="24"/>
        </w:rPr>
        <w:t>a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14. Установите правильную последовательность нахождения минимального </w:t>
      </w:r>
      <w:proofErr w:type="spellStart"/>
      <w:r w:rsidRPr="006E4201">
        <w:rPr>
          <w:szCs w:val="24"/>
          <w:lang w:val="ru-RU"/>
        </w:rPr>
        <w:t>остовного</w:t>
      </w:r>
      <w:proofErr w:type="spellEnd"/>
      <w:r w:rsidRPr="006E4201">
        <w:rPr>
          <w:szCs w:val="24"/>
          <w:lang w:val="ru-RU"/>
        </w:rPr>
        <w:t xml:space="preserve"> дерева в неориентированном графе, используя </w:t>
      </w:r>
      <w:proofErr w:type="gramStart"/>
      <w:r w:rsidRPr="006E4201">
        <w:rPr>
          <w:szCs w:val="24"/>
          <w:lang w:val="ru-RU"/>
        </w:rPr>
        <w:t>алгоритм  Прима</w:t>
      </w:r>
      <w:proofErr w:type="gramEnd"/>
      <w:r w:rsidRPr="006E4201">
        <w:rPr>
          <w:szCs w:val="24"/>
          <w:lang w:val="ru-RU"/>
        </w:rPr>
        <w:t xml:space="preserve"> с началом в вершине А для графа заданного диаграммой</w:t>
      </w:r>
    </w:p>
    <w:p w:rsidR="006E4201" w:rsidRPr="006E4201" w:rsidRDefault="006E4201" w:rsidP="006E4201">
      <w:pPr>
        <w:jc w:val="center"/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49826BD2" wp14:editId="2B6F3780">
            <wp:extent cx="2415396" cy="1780114"/>
            <wp:effectExtent l="0" t="0" r="444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26389" cy="178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pStyle w:val="afe"/>
        <w:numPr>
          <w:ilvl w:val="0"/>
          <w:numId w:val="30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АС</w:t>
      </w:r>
    </w:p>
    <w:p w:rsidR="006E4201" w:rsidRPr="006E4201" w:rsidRDefault="006E4201" w:rsidP="006E4201">
      <w:pPr>
        <w:pStyle w:val="afe"/>
        <w:numPr>
          <w:ilvl w:val="0"/>
          <w:numId w:val="30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СЕ</w:t>
      </w:r>
    </w:p>
    <w:p w:rsidR="006E4201" w:rsidRPr="006E4201" w:rsidRDefault="006E4201" w:rsidP="006E4201">
      <w:pPr>
        <w:pStyle w:val="afe"/>
        <w:numPr>
          <w:ilvl w:val="0"/>
          <w:numId w:val="30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А</w:t>
      </w:r>
      <w:r w:rsidRPr="006E4201">
        <w:rPr>
          <w:szCs w:val="24"/>
          <w:lang w:val="en-US"/>
        </w:rPr>
        <w:t>D</w:t>
      </w:r>
    </w:p>
    <w:p w:rsidR="006E4201" w:rsidRPr="006E4201" w:rsidRDefault="006E4201" w:rsidP="006E4201">
      <w:pPr>
        <w:pStyle w:val="afe"/>
        <w:numPr>
          <w:ilvl w:val="0"/>
          <w:numId w:val="30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  <w:lang w:val="en-US"/>
        </w:rPr>
        <w:t>BC</w:t>
      </w:r>
    </w:p>
    <w:p w:rsidR="006E4201" w:rsidRPr="006E4201" w:rsidRDefault="006E4201" w:rsidP="006E4201">
      <w:pPr>
        <w:ind w:left="1069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3,1,4,2</w:t>
      </w:r>
    </w:p>
    <w:p w:rsidR="006E4201" w:rsidRPr="006E4201" w:rsidRDefault="006E4201" w:rsidP="006E4201">
      <w:pPr>
        <w:rPr>
          <w:szCs w:val="24"/>
        </w:rPr>
      </w:pPr>
      <w:r w:rsidRPr="006E4201">
        <w:rPr>
          <w:szCs w:val="24"/>
          <w:lang w:val="ru-RU"/>
        </w:rPr>
        <w:t xml:space="preserve">15. Задано дерево с 5 вершинами, представленное кодом </w:t>
      </w:r>
      <w:proofErr w:type="spellStart"/>
      <w:r w:rsidRPr="006E4201">
        <w:rPr>
          <w:szCs w:val="24"/>
          <w:lang w:val="ru-RU"/>
        </w:rPr>
        <w:t>Прюфера</w:t>
      </w:r>
      <w:proofErr w:type="spellEnd"/>
      <w:r w:rsidRPr="006E4201">
        <w:rPr>
          <w:szCs w:val="24"/>
          <w:lang w:val="ru-RU"/>
        </w:rPr>
        <w:t xml:space="preserve"> (1, 2, 1). </w:t>
      </w:r>
      <w:proofErr w:type="spellStart"/>
      <w:r w:rsidRPr="006E4201">
        <w:rPr>
          <w:szCs w:val="24"/>
        </w:rPr>
        <w:t>Какое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из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следующих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утверждений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является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верным</w:t>
      </w:r>
      <w:proofErr w:type="spellEnd"/>
      <w:r w:rsidRPr="006E4201">
        <w:rPr>
          <w:szCs w:val="24"/>
        </w:rPr>
        <w:t>?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Дерево имеет ровно 3 ребра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Вершина 1 имеет степень 3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Вершина 5 имеет степень 1 (является листом)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 xml:space="preserve">Код </w:t>
      </w:r>
      <w:proofErr w:type="spellStart"/>
      <w:r w:rsidRPr="006E4201">
        <w:rPr>
          <w:szCs w:val="24"/>
        </w:rPr>
        <w:t>Прюфера</w:t>
      </w:r>
      <w:proofErr w:type="spellEnd"/>
      <w:r w:rsidRPr="006E4201">
        <w:rPr>
          <w:szCs w:val="24"/>
        </w:rPr>
        <w:t xml:space="preserve"> (1, 2, 1) однозначно определяет дерево. 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Все утверждения a, b, c, и d верны.</w:t>
      </w:r>
    </w:p>
    <w:p w:rsidR="006E4201" w:rsidRPr="009E3870" w:rsidRDefault="006E4201" w:rsidP="006E4201">
      <w:pPr>
        <w:ind w:firstLine="851"/>
        <w:rPr>
          <w:szCs w:val="24"/>
          <w:lang w:val="ru-RU"/>
        </w:rPr>
      </w:pPr>
      <w:r w:rsidRPr="009E3870">
        <w:rPr>
          <w:szCs w:val="24"/>
          <w:lang w:val="ru-RU"/>
        </w:rPr>
        <w:t>Ответ: е</w:t>
      </w:r>
    </w:p>
    <w:p w:rsidR="00FB5B47" w:rsidRPr="006E4201" w:rsidRDefault="00FB5B47" w:rsidP="00F00A9A">
      <w:pPr>
        <w:suppressAutoHyphens w:val="0"/>
        <w:rPr>
          <w:rStyle w:val="FontStyle18"/>
          <w:b/>
          <w:i/>
          <w:lang w:val="ru-RU"/>
        </w:rPr>
      </w:pPr>
    </w:p>
    <w:p w:rsidR="007A7CF9" w:rsidRPr="006E4201" w:rsidRDefault="007A7CF9" w:rsidP="00456FC1">
      <w:pPr>
        <w:suppressAutoHyphens w:val="0"/>
        <w:rPr>
          <w:bCs/>
          <w:szCs w:val="24"/>
          <w:lang w:val="ru-RU" w:eastAsia="ru-RU"/>
        </w:rPr>
      </w:pPr>
    </w:p>
    <w:p w:rsidR="007A7CF9" w:rsidRPr="00D56050" w:rsidRDefault="007A7CF9" w:rsidP="007A7CF9">
      <w:pPr>
        <w:pStyle w:val="af2"/>
        <w:spacing w:before="120" w:after="120"/>
        <w:jc w:val="center"/>
      </w:pPr>
      <w:r w:rsidRPr="00D56050">
        <w:rPr>
          <w:b/>
        </w:rPr>
        <w:t xml:space="preserve">Критерии оценивания уровня </w:t>
      </w:r>
      <w:proofErr w:type="spellStart"/>
      <w:r w:rsidRPr="00D56050">
        <w:rPr>
          <w:b/>
        </w:rPr>
        <w:t>сформированности</w:t>
      </w:r>
      <w:proofErr w:type="spellEnd"/>
      <w:r w:rsidRPr="00D56050">
        <w:rPr>
          <w:b/>
        </w:rPr>
        <w:t xml:space="preserve"> компетенций</w:t>
      </w:r>
      <w:r w:rsidRPr="00D56050">
        <w:t> </w:t>
      </w:r>
    </w:p>
    <w:p w:rsidR="007A7CF9" w:rsidRPr="00D56050" w:rsidRDefault="007A7CF9" w:rsidP="007A7CF9">
      <w:pPr>
        <w:pStyle w:val="af2"/>
        <w:spacing w:before="120" w:after="120"/>
        <w:rPr>
          <w:bCs/>
        </w:rPr>
      </w:pPr>
      <w:r w:rsidRPr="00D56050">
        <w:rPr>
          <w:bCs/>
        </w:rPr>
        <w:t>Оценка «отлично» выставляется обучающемуся, если им даны правильные ответы более, чем на 90</w:t>
      </w:r>
      <w:r w:rsidRPr="007A7CF9">
        <w:rPr>
          <w:bCs/>
        </w:rPr>
        <w:t xml:space="preserve"> </w:t>
      </w:r>
      <w:r w:rsidRPr="00D56050">
        <w:rPr>
          <w:bCs/>
        </w:rPr>
        <w:t>% вопросов.</w:t>
      </w:r>
    </w:p>
    <w:p w:rsidR="007A7CF9" w:rsidRPr="00D56050" w:rsidRDefault="007A7CF9" w:rsidP="007A7CF9">
      <w:pPr>
        <w:pStyle w:val="af2"/>
        <w:spacing w:before="120" w:after="120"/>
        <w:rPr>
          <w:bCs/>
        </w:rPr>
      </w:pPr>
      <w:r w:rsidRPr="00D56050">
        <w:rPr>
          <w:bCs/>
        </w:rPr>
        <w:lastRenderedPageBreak/>
        <w:t xml:space="preserve">Оценка «хорошо»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Pr="007A7CF9">
        <w:rPr>
          <w:bCs/>
        </w:rPr>
        <w:t>76</w:t>
      </w:r>
      <w:r w:rsidRPr="00D56050">
        <w:rPr>
          <w:bCs/>
        </w:rPr>
        <w:t>-</w:t>
      </w:r>
      <w:r w:rsidRPr="007A7CF9">
        <w:rPr>
          <w:bCs/>
        </w:rPr>
        <w:t xml:space="preserve">90 </w:t>
      </w:r>
      <w:r w:rsidRPr="00D56050">
        <w:rPr>
          <w:bCs/>
        </w:rPr>
        <w:t xml:space="preserve">% вопросов. </w:t>
      </w:r>
    </w:p>
    <w:p w:rsidR="007A7CF9" w:rsidRPr="00D56050" w:rsidRDefault="007A7CF9" w:rsidP="007A7CF9">
      <w:pPr>
        <w:pStyle w:val="af2"/>
        <w:spacing w:before="120" w:after="120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Pr="007A7CF9">
        <w:rPr>
          <w:bCs/>
        </w:rPr>
        <w:t>61</w:t>
      </w:r>
      <w:r w:rsidRPr="00D56050">
        <w:rPr>
          <w:bCs/>
        </w:rPr>
        <w:t>-</w:t>
      </w:r>
      <w:r w:rsidRPr="007A7CF9">
        <w:rPr>
          <w:bCs/>
        </w:rPr>
        <w:t xml:space="preserve">75 </w:t>
      </w:r>
      <w:r w:rsidRPr="00D56050">
        <w:rPr>
          <w:bCs/>
        </w:rPr>
        <w:t xml:space="preserve">% вопросов. </w:t>
      </w:r>
    </w:p>
    <w:p w:rsidR="007A7CF9" w:rsidRPr="00D56050" w:rsidRDefault="007A7CF9" w:rsidP="007A7CF9">
      <w:pPr>
        <w:pStyle w:val="af2"/>
        <w:spacing w:before="120" w:after="120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Pr="007A7CF9">
        <w:rPr>
          <w:bCs/>
        </w:rPr>
        <w:t xml:space="preserve">61 </w:t>
      </w:r>
      <w:r w:rsidRPr="00D56050">
        <w:rPr>
          <w:bCs/>
        </w:rPr>
        <w:t xml:space="preserve">% вопросов. </w:t>
      </w:r>
    </w:p>
    <w:p w:rsidR="007A7CF9" w:rsidRPr="00F00A9A" w:rsidRDefault="007A7CF9" w:rsidP="00456FC1">
      <w:pPr>
        <w:suppressAutoHyphens w:val="0"/>
        <w:rPr>
          <w:bCs/>
          <w:szCs w:val="24"/>
          <w:lang w:val="ru-RU" w:eastAsia="ru-RU"/>
        </w:rPr>
      </w:pPr>
    </w:p>
    <w:sectPr w:rsidR="007A7CF9" w:rsidRPr="00F00A9A" w:rsidSect="007D48E5">
      <w:headerReference w:type="default" r:id="rId23"/>
      <w:footerReference w:type="default" r:id="rId24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E04" w:rsidRDefault="00EE5E04">
      <w:r>
        <w:separator/>
      </w:r>
    </w:p>
  </w:endnote>
  <w:endnote w:type="continuationSeparator" w:id="0">
    <w:p w:rsidR="00EE5E04" w:rsidRDefault="00EE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C63074" w:rsidRDefault="00C63074" w:rsidP="000D5DC5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877" w:rsidRPr="009C6877">
          <w:rPr>
            <w:noProof/>
            <w:lang w:val="ru-RU"/>
          </w:rPr>
          <w:t>11</w:t>
        </w:r>
        <w:r>
          <w:fldChar w:fldCharType="end"/>
        </w:r>
      </w:p>
    </w:sdtContent>
  </w:sdt>
  <w:p w:rsidR="00C63074" w:rsidRDefault="00C63074" w:rsidP="000D5DC5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E04" w:rsidRDefault="00EE5E04">
      <w:r>
        <w:separator/>
      </w:r>
    </w:p>
  </w:footnote>
  <w:footnote w:type="continuationSeparator" w:id="0">
    <w:p w:rsidR="00EE5E04" w:rsidRDefault="00EE5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074" w:rsidRDefault="00C63074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50E0CCD"/>
    <w:multiLevelType w:val="hybridMultilevel"/>
    <w:tmpl w:val="8398E2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F6E9C"/>
    <w:multiLevelType w:val="hybridMultilevel"/>
    <w:tmpl w:val="3FF87F4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832276D"/>
    <w:multiLevelType w:val="hybridMultilevel"/>
    <w:tmpl w:val="53FC3B0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A62772B"/>
    <w:multiLevelType w:val="hybridMultilevel"/>
    <w:tmpl w:val="69E4B86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A8D69B3"/>
    <w:multiLevelType w:val="hybridMultilevel"/>
    <w:tmpl w:val="72E66276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0B2B13C5"/>
    <w:multiLevelType w:val="hybridMultilevel"/>
    <w:tmpl w:val="AE72D538"/>
    <w:lvl w:ilvl="0" w:tplc="73888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BAC033C"/>
    <w:multiLevelType w:val="hybridMultilevel"/>
    <w:tmpl w:val="845058D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CC218EF"/>
    <w:multiLevelType w:val="hybridMultilevel"/>
    <w:tmpl w:val="48CE5A82"/>
    <w:lvl w:ilvl="0" w:tplc="715EC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1ED6BD1"/>
    <w:multiLevelType w:val="hybridMultilevel"/>
    <w:tmpl w:val="DFDEC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9D1787"/>
    <w:multiLevelType w:val="hybridMultilevel"/>
    <w:tmpl w:val="FB92AF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BC46715"/>
    <w:multiLevelType w:val="hybridMultilevel"/>
    <w:tmpl w:val="A89CF1FE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>
    <w:nsid w:val="1C094224"/>
    <w:multiLevelType w:val="hybridMultilevel"/>
    <w:tmpl w:val="1F30D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A2413"/>
    <w:multiLevelType w:val="hybridMultilevel"/>
    <w:tmpl w:val="845C35D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2BA523C0"/>
    <w:multiLevelType w:val="hybridMultilevel"/>
    <w:tmpl w:val="69E4B86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EC16BF0"/>
    <w:multiLevelType w:val="hybridMultilevel"/>
    <w:tmpl w:val="8A4C1080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F1D2B2B"/>
    <w:multiLevelType w:val="hybridMultilevel"/>
    <w:tmpl w:val="9A321C3E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342823EA"/>
    <w:multiLevelType w:val="hybridMultilevel"/>
    <w:tmpl w:val="025AA1CA"/>
    <w:lvl w:ilvl="0" w:tplc="04190017">
      <w:start w:val="1"/>
      <w:numFmt w:val="lowerLetter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>
    <w:nsid w:val="366D3430"/>
    <w:multiLevelType w:val="hybridMultilevel"/>
    <w:tmpl w:val="114613BE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6B456C3"/>
    <w:multiLevelType w:val="hybridMultilevel"/>
    <w:tmpl w:val="E6D8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0078AC"/>
    <w:multiLevelType w:val="hybridMultilevel"/>
    <w:tmpl w:val="845C35D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E822050"/>
    <w:multiLevelType w:val="hybridMultilevel"/>
    <w:tmpl w:val="955A10B6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1DD52F4"/>
    <w:multiLevelType w:val="hybridMultilevel"/>
    <w:tmpl w:val="75BE8BCC"/>
    <w:lvl w:ilvl="0" w:tplc="715EC0F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8F08F9"/>
    <w:multiLevelType w:val="hybridMultilevel"/>
    <w:tmpl w:val="E140F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20444A"/>
    <w:multiLevelType w:val="hybridMultilevel"/>
    <w:tmpl w:val="990E5DCC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6AD039A"/>
    <w:multiLevelType w:val="hybridMultilevel"/>
    <w:tmpl w:val="A5EA77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7023AA8"/>
    <w:multiLevelType w:val="hybridMultilevel"/>
    <w:tmpl w:val="0F7696F4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83C3DAE"/>
    <w:multiLevelType w:val="hybridMultilevel"/>
    <w:tmpl w:val="53E85780"/>
    <w:lvl w:ilvl="0" w:tplc="6F0A30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D1F3988"/>
    <w:multiLevelType w:val="hybridMultilevel"/>
    <w:tmpl w:val="48CE5A82"/>
    <w:lvl w:ilvl="0" w:tplc="715EC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743ADB"/>
    <w:multiLevelType w:val="hybridMultilevel"/>
    <w:tmpl w:val="3F26220A"/>
    <w:lvl w:ilvl="0" w:tplc="556A217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98C7AE2"/>
    <w:multiLevelType w:val="hybridMultilevel"/>
    <w:tmpl w:val="5BB82400"/>
    <w:lvl w:ilvl="0" w:tplc="825C6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F86306A"/>
    <w:multiLevelType w:val="hybridMultilevel"/>
    <w:tmpl w:val="FB92AF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2BD175B"/>
    <w:multiLevelType w:val="hybridMultilevel"/>
    <w:tmpl w:val="89BA071A"/>
    <w:lvl w:ilvl="0" w:tplc="D93C5E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F4F3D5C"/>
    <w:multiLevelType w:val="hybridMultilevel"/>
    <w:tmpl w:val="89D2A6E8"/>
    <w:lvl w:ilvl="0" w:tplc="084C9E0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8D1BDB"/>
    <w:multiLevelType w:val="hybridMultilevel"/>
    <w:tmpl w:val="3B3A8688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3"/>
  </w:num>
  <w:num w:numId="3">
    <w:abstractNumId w:val="41"/>
  </w:num>
  <w:num w:numId="4">
    <w:abstractNumId w:val="20"/>
  </w:num>
  <w:num w:numId="5">
    <w:abstractNumId w:val="29"/>
  </w:num>
  <w:num w:numId="6">
    <w:abstractNumId w:val="36"/>
  </w:num>
  <w:num w:numId="7">
    <w:abstractNumId w:val="32"/>
  </w:num>
  <w:num w:numId="8">
    <w:abstractNumId w:val="26"/>
  </w:num>
  <w:num w:numId="9">
    <w:abstractNumId w:val="13"/>
  </w:num>
  <w:num w:numId="10">
    <w:abstractNumId w:val="35"/>
  </w:num>
  <w:num w:numId="11">
    <w:abstractNumId w:val="37"/>
  </w:num>
  <w:num w:numId="12">
    <w:abstractNumId w:val="2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0"/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</w:num>
  <w:num w:numId="23">
    <w:abstractNumId w:val="7"/>
  </w:num>
  <w:num w:numId="24">
    <w:abstractNumId w:val="11"/>
  </w:num>
  <w:num w:numId="25">
    <w:abstractNumId w:val="19"/>
  </w:num>
  <w:num w:numId="26">
    <w:abstractNumId w:val="22"/>
  </w:num>
  <w:num w:numId="27">
    <w:abstractNumId w:val="8"/>
  </w:num>
  <w:num w:numId="28">
    <w:abstractNumId w:val="5"/>
  </w:num>
  <w:num w:numId="29">
    <w:abstractNumId w:val="38"/>
  </w:num>
  <w:num w:numId="30">
    <w:abstractNumId w:val="15"/>
  </w:num>
  <w:num w:numId="31">
    <w:abstractNumId w:val="6"/>
  </w:num>
  <w:num w:numId="32">
    <w:abstractNumId w:val="31"/>
  </w:num>
  <w:num w:numId="33">
    <w:abstractNumId w:val="21"/>
  </w:num>
  <w:num w:numId="34">
    <w:abstractNumId w:val="9"/>
  </w:num>
  <w:num w:numId="35">
    <w:abstractNumId w:val="30"/>
  </w:num>
  <w:num w:numId="36">
    <w:abstractNumId w:val="25"/>
  </w:num>
  <w:num w:numId="37">
    <w:abstractNumId w:val="18"/>
  </w:num>
  <w:num w:numId="3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3559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542"/>
    <w:rsid w:val="00036867"/>
    <w:rsid w:val="000373D5"/>
    <w:rsid w:val="00040068"/>
    <w:rsid w:val="00040DA7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68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7B4E"/>
    <w:rsid w:val="000D10EA"/>
    <w:rsid w:val="000D1357"/>
    <w:rsid w:val="000D3257"/>
    <w:rsid w:val="000D3492"/>
    <w:rsid w:val="000D37B2"/>
    <w:rsid w:val="000D3CAC"/>
    <w:rsid w:val="000D4615"/>
    <w:rsid w:val="000D4ED2"/>
    <w:rsid w:val="000D5382"/>
    <w:rsid w:val="000D5DC5"/>
    <w:rsid w:val="000D62A5"/>
    <w:rsid w:val="000D7513"/>
    <w:rsid w:val="000D7AFC"/>
    <w:rsid w:val="000E079F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67C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974A6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0F30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1B82"/>
    <w:rsid w:val="0020207A"/>
    <w:rsid w:val="002024CE"/>
    <w:rsid w:val="002030AD"/>
    <w:rsid w:val="0020525E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43DF"/>
    <w:rsid w:val="00284919"/>
    <w:rsid w:val="00286A01"/>
    <w:rsid w:val="00287CEF"/>
    <w:rsid w:val="002905CF"/>
    <w:rsid w:val="00291840"/>
    <w:rsid w:val="0029191D"/>
    <w:rsid w:val="00293DB9"/>
    <w:rsid w:val="0029427F"/>
    <w:rsid w:val="00295BD7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563B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201B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3307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2AD8"/>
    <w:rsid w:val="00453BB8"/>
    <w:rsid w:val="00453F50"/>
    <w:rsid w:val="004541B7"/>
    <w:rsid w:val="00454828"/>
    <w:rsid w:val="004549C4"/>
    <w:rsid w:val="004551DD"/>
    <w:rsid w:val="0045521D"/>
    <w:rsid w:val="004557AC"/>
    <w:rsid w:val="004566C8"/>
    <w:rsid w:val="00456FC1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2F12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3A8B"/>
    <w:rsid w:val="004A444A"/>
    <w:rsid w:val="004A4712"/>
    <w:rsid w:val="004A481F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060"/>
    <w:rsid w:val="004F457A"/>
    <w:rsid w:val="004F509F"/>
    <w:rsid w:val="004F5963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763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0241"/>
    <w:rsid w:val="005B1848"/>
    <w:rsid w:val="005B1B7B"/>
    <w:rsid w:val="005B1BC0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2BF6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5E2D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47D6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6BEA"/>
    <w:rsid w:val="00667416"/>
    <w:rsid w:val="0067122A"/>
    <w:rsid w:val="00671C28"/>
    <w:rsid w:val="00672716"/>
    <w:rsid w:val="006732F1"/>
    <w:rsid w:val="0067432B"/>
    <w:rsid w:val="006751B1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458"/>
    <w:rsid w:val="00691838"/>
    <w:rsid w:val="00692F4D"/>
    <w:rsid w:val="006933FC"/>
    <w:rsid w:val="00693738"/>
    <w:rsid w:val="006945D7"/>
    <w:rsid w:val="006957BC"/>
    <w:rsid w:val="00695E92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50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94E"/>
    <w:rsid w:val="006D4C94"/>
    <w:rsid w:val="006D5172"/>
    <w:rsid w:val="006D5C1D"/>
    <w:rsid w:val="006E1289"/>
    <w:rsid w:val="006E211E"/>
    <w:rsid w:val="006E25E6"/>
    <w:rsid w:val="006E3485"/>
    <w:rsid w:val="006E3626"/>
    <w:rsid w:val="006E3BAB"/>
    <w:rsid w:val="006E4201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3E2B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1BBF"/>
    <w:rsid w:val="007225A5"/>
    <w:rsid w:val="00723EB5"/>
    <w:rsid w:val="00725290"/>
    <w:rsid w:val="007269E5"/>
    <w:rsid w:val="007279A3"/>
    <w:rsid w:val="0073038A"/>
    <w:rsid w:val="007306D1"/>
    <w:rsid w:val="00731EF2"/>
    <w:rsid w:val="00732DFD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3CA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165"/>
    <w:rsid w:val="00790402"/>
    <w:rsid w:val="0079086A"/>
    <w:rsid w:val="007912B9"/>
    <w:rsid w:val="00791738"/>
    <w:rsid w:val="00791C89"/>
    <w:rsid w:val="00792313"/>
    <w:rsid w:val="007942B0"/>
    <w:rsid w:val="007949BD"/>
    <w:rsid w:val="00795EB7"/>
    <w:rsid w:val="007965B1"/>
    <w:rsid w:val="00796687"/>
    <w:rsid w:val="00796AFC"/>
    <w:rsid w:val="00797C2B"/>
    <w:rsid w:val="007A1ABB"/>
    <w:rsid w:val="007A2831"/>
    <w:rsid w:val="007A573C"/>
    <w:rsid w:val="007A64AB"/>
    <w:rsid w:val="007A66FA"/>
    <w:rsid w:val="007A7585"/>
    <w:rsid w:val="007A7CF9"/>
    <w:rsid w:val="007B0BC0"/>
    <w:rsid w:val="007B18E8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2EE9"/>
    <w:rsid w:val="007D4840"/>
    <w:rsid w:val="007D48E5"/>
    <w:rsid w:val="007D4977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A8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0C02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F"/>
    <w:rsid w:val="008A280F"/>
    <w:rsid w:val="008A3969"/>
    <w:rsid w:val="008A3C9A"/>
    <w:rsid w:val="008A55C9"/>
    <w:rsid w:val="008A7E75"/>
    <w:rsid w:val="008B0711"/>
    <w:rsid w:val="008B12D1"/>
    <w:rsid w:val="008B1CD8"/>
    <w:rsid w:val="008B1CE8"/>
    <w:rsid w:val="008B25E8"/>
    <w:rsid w:val="008B452F"/>
    <w:rsid w:val="008B4CBD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4D11"/>
    <w:rsid w:val="008E7219"/>
    <w:rsid w:val="008F00D9"/>
    <w:rsid w:val="008F031A"/>
    <w:rsid w:val="008F1614"/>
    <w:rsid w:val="008F2BA5"/>
    <w:rsid w:val="008F388E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4EC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87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D75CB"/>
    <w:rsid w:val="009E0320"/>
    <w:rsid w:val="009E0377"/>
    <w:rsid w:val="009E075F"/>
    <w:rsid w:val="009E092F"/>
    <w:rsid w:val="009E0A5B"/>
    <w:rsid w:val="009E2DE9"/>
    <w:rsid w:val="009E365E"/>
    <w:rsid w:val="009E3870"/>
    <w:rsid w:val="009E395A"/>
    <w:rsid w:val="009E4E8A"/>
    <w:rsid w:val="009E59F0"/>
    <w:rsid w:val="009E6712"/>
    <w:rsid w:val="009E7DCE"/>
    <w:rsid w:val="009F1000"/>
    <w:rsid w:val="009F1448"/>
    <w:rsid w:val="009F1A35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0C5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6C0A"/>
    <w:rsid w:val="00B37C3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2AF4"/>
    <w:rsid w:val="00B63E22"/>
    <w:rsid w:val="00B64C4E"/>
    <w:rsid w:val="00B666F4"/>
    <w:rsid w:val="00B667B0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30E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446"/>
    <w:rsid w:val="00BD1852"/>
    <w:rsid w:val="00BD352A"/>
    <w:rsid w:val="00BD3E42"/>
    <w:rsid w:val="00BD4C13"/>
    <w:rsid w:val="00BD6677"/>
    <w:rsid w:val="00BD75C0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4F97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3F3"/>
    <w:rsid w:val="00C445F1"/>
    <w:rsid w:val="00C44B86"/>
    <w:rsid w:val="00C46E37"/>
    <w:rsid w:val="00C471EB"/>
    <w:rsid w:val="00C50742"/>
    <w:rsid w:val="00C51789"/>
    <w:rsid w:val="00C519EC"/>
    <w:rsid w:val="00C51DB1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074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39F4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179C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B45"/>
    <w:rsid w:val="00CD4EBD"/>
    <w:rsid w:val="00CD5367"/>
    <w:rsid w:val="00CD6B50"/>
    <w:rsid w:val="00CD7CB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6DF9"/>
    <w:rsid w:val="00D272F6"/>
    <w:rsid w:val="00D30378"/>
    <w:rsid w:val="00D317E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51329"/>
    <w:rsid w:val="00D5171A"/>
    <w:rsid w:val="00D52BF7"/>
    <w:rsid w:val="00D53CCF"/>
    <w:rsid w:val="00D5487A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72A6"/>
    <w:rsid w:val="00D873FB"/>
    <w:rsid w:val="00D87BE2"/>
    <w:rsid w:val="00D87C04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FCC"/>
    <w:rsid w:val="00DB2682"/>
    <w:rsid w:val="00DB2DC2"/>
    <w:rsid w:val="00DB3612"/>
    <w:rsid w:val="00DB4C54"/>
    <w:rsid w:val="00DB580A"/>
    <w:rsid w:val="00DB5D21"/>
    <w:rsid w:val="00DC060F"/>
    <w:rsid w:val="00DC1407"/>
    <w:rsid w:val="00DC234C"/>
    <w:rsid w:val="00DC29E5"/>
    <w:rsid w:val="00DC2E99"/>
    <w:rsid w:val="00DC3A2F"/>
    <w:rsid w:val="00DC4DF2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4DA1"/>
    <w:rsid w:val="00DD51E6"/>
    <w:rsid w:val="00DD5FA2"/>
    <w:rsid w:val="00DD7563"/>
    <w:rsid w:val="00DD75A5"/>
    <w:rsid w:val="00DE0901"/>
    <w:rsid w:val="00DE1343"/>
    <w:rsid w:val="00DE1E1A"/>
    <w:rsid w:val="00DE2125"/>
    <w:rsid w:val="00DE22F7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47C68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701F0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72F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4ED1"/>
    <w:rsid w:val="00E9553C"/>
    <w:rsid w:val="00E975F5"/>
    <w:rsid w:val="00E976A0"/>
    <w:rsid w:val="00EA0032"/>
    <w:rsid w:val="00EA38E3"/>
    <w:rsid w:val="00EA457B"/>
    <w:rsid w:val="00EA4BDF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B7E79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183E"/>
    <w:rsid w:val="00ED2029"/>
    <w:rsid w:val="00ED2786"/>
    <w:rsid w:val="00ED2909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CBD"/>
    <w:rsid w:val="00EE4996"/>
    <w:rsid w:val="00EE5A21"/>
    <w:rsid w:val="00EE5E04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A9A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119"/>
    <w:rsid w:val="00F23A7A"/>
    <w:rsid w:val="00F247C4"/>
    <w:rsid w:val="00F26ABE"/>
    <w:rsid w:val="00F27294"/>
    <w:rsid w:val="00F30538"/>
    <w:rsid w:val="00F3117E"/>
    <w:rsid w:val="00F31BB9"/>
    <w:rsid w:val="00F32331"/>
    <w:rsid w:val="00F33B4B"/>
    <w:rsid w:val="00F352E9"/>
    <w:rsid w:val="00F36DA7"/>
    <w:rsid w:val="00F376B2"/>
    <w:rsid w:val="00F41701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5B47"/>
    <w:rsid w:val="00FB6275"/>
    <w:rsid w:val="00FB72EE"/>
    <w:rsid w:val="00FC12D2"/>
    <w:rsid w:val="00FC19B4"/>
    <w:rsid w:val="00FC1F3B"/>
    <w:rsid w:val="00FC3038"/>
    <w:rsid w:val="00FC337B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E05E3"/>
    <w:rsid w:val="00FE117C"/>
    <w:rsid w:val="00FE1399"/>
    <w:rsid w:val="00FE14F2"/>
    <w:rsid w:val="00FE264C"/>
    <w:rsid w:val="00FE27C3"/>
    <w:rsid w:val="00FE29BF"/>
    <w:rsid w:val="00FE4B71"/>
    <w:rsid w:val="00FE5904"/>
    <w:rsid w:val="00FE5E3C"/>
    <w:rsid w:val="00FE78E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9D0F795-9292-4AC1-9B83-0561EB91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a"/>
    <w:semiHidden/>
    <w:rsid w:val="001A6442"/>
    <w:pPr>
      <w:spacing w:after="120"/>
    </w:pPr>
  </w:style>
  <w:style w:type="paragraph" w:styleId="ab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c">
    <w:name w:val="header"/>
    <w:basedOn w:val="a"/>
    <w:link w:val="ad"/>
    <w:rsid w:val="001A6442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af1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2">
    <w:name w:val="Normal (Web)"/>
    <w:basedOn w:val="a"/>
    <w:link w:val="af3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4">
    <w:name w:val="Содержимое врезки"/>
    <w:basedOn w:val="a0"/>
    <w:rsid w:val="001A6442"/>
  </w:style>
  <w:style w:type="paragraph" w:customStyle="1" w:styleId="af5">
    <w:name w:val="Содержимое таблицы"/>
    <w:basedOn w:val="a"/>
    <w:rsid w:val="001A6442"/>
    <w:pPr>
      <w:suppressLineNumbers/>
    </w:pPr>
  </w:style>
  <w:style w:type="paragraph" w:customStyle="1" w:styleId="af6">
    <w:name w:val="Заголовок таблицы"/>
    <w:basedOn w:val="af5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8"/>
    <w:uiPriority w:val="99"/>
    <w:rsid w:val="001A6442"/>
    <w:pPr>
      <w:spacing w:after="120"/>
      <w:ind w:left="283"/>
    </w:pPr>
  </w:style>
  <w:style w:type="paragraph" w:styleId="af9">
    <w:name w:val="Title"/>
    <w:basedOn w:val="a"/>
    <w:next w:val="afa"/>
    <w:link w:val="afb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a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c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f">
    <w:name w:val="Нижний колонтитул Знак"/>
    <w:link w:val="ae"/>
    <w:uiPriority w:val="99"/>
    <w:rsid w:val="007F1D88"/>
    <w:rPr>
      <w:lang w:val="en-US" w:eastAsia="ar-SA"/>
    </w:rPr>
  </w:style>
  <w:style w:type="table" w:styleId="afd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List Paragraph"/>
    <w:basedOn w:val="a"/>
    <w:link w:val="aff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0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d">
    <w:name w:val="Верхний колонтитул Знак"/>
    <w:link w:val="ac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1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d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d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3">
    <w:name w:val="Placeholder Text"/>
    <w:basedOn w:val="a1"/>
    <w:uiPriority w:val="99"/>
    <w:semiHidden/>
    <w:rsid w:val="00B3594A"/>
    <w:rPr>
      <w:color w:val="808080"/>
    </w:rPr>
  </w:style>
  <w:style w:type="paragraph" w:styleId="aff4">
    <w:name w:val="endnote text"/>
    <w:basedOn w:val="a"/>
    <w:link w:val="aff5"/>
    <w:uiPriority w:val="99"/>
    <w:semiHidden/>
    <w:unhideWhenUsed/>
    <w:rsid w:val="00B3594A"/>
    <w:rPr>
      <w:sz w:val="20"/>
    </w:rPr>
  </w:style>
  <w:style w:type="character" w:customStyle="1" w:styleId="aff5">
    <w:name w:val="Текст концевой сноски Знак"/>
    <w:basedOn w:val="a1"/>
    <w:link w:val="aff4"/>
    <w:uiPriority w:val="99"/>
    <w:semiHidden/>
    <w:rsid w:val="00B3594A"/>
    <w:rPr>
      <w:lang w:val="en-US" w:eastAsia="ar-SA"/>
    </w:rPr>
  </w:style>
  <w:style w:type="character" w:styleId="aff6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7">
    <w:name w:val="footnote text"/>
    <w:basedOn w:val="a"/>
    <w:link w:val="aff8"/>
    <w:semiHidden/>
    <w:unhideWhenUsed/>
    <w:rsid w:val="00B3594A"/>
    <w:rPr>
      <w:sz w:val="20"/>
    </w:rPr>
  </w:style>
  <w:style w:type="character" w:customStyle="1" w:styleId="aff8">
    <w:name w:val="Текст сноски Знак"/>
    <w:basedOn w:val="a1"/>
    <w:link w:val="aff7"/>
    <w:semiHidden/>
    <w:rsid w:val="00B3594A"/>
    <w:rPr>
      <w:lang w:val="en-US" w:eastAsia="ar-SA"/>
    </w:rPr>
  </w:style>
  <w:style w:type="character" w:styleId="aff9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d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d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a">
    <w:name w:val="Normal Indent"/>
    <w:basedOn w:val="a"/>
    <w:link w:val="affb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b">
    <w:name w:val="Обычный отступ Знак"/>
    <w:link w:val="affa"/>
    <w:rsid w:val="00ED4FA3"/>
    <w:rPr>
      <w:sz w:val="24"/>
      <w:szCs w:val="24"/>
    </w:rPr>
  </w:style>
  <w:style w:type="character" w:customStyle="1" w:styleId="affc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d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f">
    <w:name w:val="Абзац списка Знак"/>
    <w:link w:val="afe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1">
    <w:name w:val="Текст выноски Знак"/>
    <w:basedOn w:val="a1"/>
    <w:link w:val="af0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7"/>
    <w:uiPriority w:val="99"/>
    <w:rsid w:val="00671C28"/>
    <w:rPr>
      <w:sz w:val="24"/>
      <w:lang w:val="en-US" w:eastAsia="ar-SA"/>
    </w:rPr>
  </w:style>
  <w:style w:type="character" w:customStyle="1" w:styleId="afb">
    <w:name w:val="Название Знак"/>
    <w:link w:val="af9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d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d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e">
    <w:name w:val="Основной текст_"/>
    <w:basedOn w:val="a1"/>
    <w:link w:val="1b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e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e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b">
    <w:name w:val="Основной текст1"/>
    <w:basedOn w:val="a"/>
    <w:link w:val="affe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f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3">
    <w:name w:val="Обычный (веб) Знак"/>
    <w:basedOn w:val="a1"/>
    <w:link w:val="af2"/>
    <w:locked/>
    <w:rsid w:val="00B37C3B"/>
    <w:rPr>
      <w:sz w:val="24"/>
      <w:szCs w:val="24"/>
      <w:lang w:eastAsia="ar-SA"/>
    </w:rPr>
  </w:style>
  <w:style w:type="character" w:customStyle="1" w:styleId="aa">
    <w:name w:val="Основной текст Знак"/>
    <w:basedOn w:val="a1"/>
    <w:link w:val="a0"/>
    <w:semiHidden/>
    <w:rsid w:val="007523CA"/>
    <w:rPr>
      <w:sz w:val="24"/>
      <w:lang w:val="en-US" w:eastAsia="ar-SA"/>
    </w:rPr>
  </w:style>
  <w:style w:type="character" w:customStyle="1" w:styleId="FontStyle18">
    <w:name w:val="Font Style18"/>
    <w:uiPriority w:val="99"/>
    <w:rsid w:val="00F00A9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9773B-1BF8-4FEB-A7D2-8862DCC99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8917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7</cp:revision>
  <cp:lastPrinted>2019-10-04T02:54:00Z</cp:lastPrinted>
  <dcterms:created xsi:type="dcterms:W3CDTF">2025-04-29T04:52:00Z</dcterms:created>
  <dcterms:modified xsi:type="dcterms:W3CDTF">2025-09-17T03:40:00Z</dcterms:modified>
</cp:coreProperties>
</file>